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BAD" w:rsidRPr="008D73C0" w:rsidRDefault="00147BAD" w:rsidP="00147BAD">
      <w:pPr>
        <w:spacing w:line="240" w:lineRule="auto"/>
        <w:contextualSpacing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73C0">
        <w:rPr>
          <w:rFonts w:ascii="Times New Roman" w:hAnsi="Times New Roman" w:cs="Times New Roman"/>
          <w:i/>
          <w:sz w:val="28"/>
          <w:szCs w:val="28"/>
        </w:rPr>
        <w:t>Муниципальное автономное общеобразовательное учреждение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73C0">
        <w:rPr>
          <w:rFonts w:ascii="Times New Roman" w:hAnsi="Times New Roman" w:cs="Times New Roman"/>
          <w:i/>
          <w:sz w:val="28"/>
          <w:szCs w:val="28"/>
        </w:rPr>
        <w:t>средняя общеобразовательная школа №1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8D73C0">
        <w:rPr>
          <w:rFonts w:ascii="Times New Roman" w:hAnsi="Times New Roman" w:cs="Times New Roman"/>
          <w:sz w:val="28"/>
          <w:szCs w:val="28"/>
        </w:rPr>
        <w:t>РАБОЧАЯ ПРОГРАММА УЧЕБНОГО ПРЕДМЕТА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73C0">
        <w:rPr>
          <w:rFonts w:ascii="Times New Roman" w:hAnsi="Times New Roman" w:cs="Times New Roman"/>
          <w:sz w:val="28"/>
          <w:szCs w:val="28"/>
          <w:u w:val="single"/>
        </w:rPr>
        <w:t>математика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D73C0">
        <w:rPr>
          <w:rFonts w:ascii="Times New Roman" w:hAnsi="Times New Roman" w:cs="Times New Roman"/>
          <w:i/>
          <w:sz w:val="28"/>
          <w:szCs w:val="28"/>
        </w:rPr>
        <w:t>название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3C0">
        <w:rPr>
          <w:rFonts w:ascii="Times New Roman" w:hAnsi="Times New Roman" w:cs="Times New Roman"/>
          <w:sz w:val="28"/>
          <w:szCs w:val="28"/>
        </w:rPr>
        <w:t>Среднее общее образование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8D73C0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3C0">
        <w:rPr>
          <w:rFonts w:ascii="Times New Roman" w:hAnsi="Times New Roman" w:cs="Times New Roman"/>
          <w:sz w:val="28"/>
          <w:szCs w:val="28"/>
        </w:rPr>
        <w:t xml:space="preserve">Количество часов: </w:t>
      </w:r>
      <w:r>
        <w:rPr>
          <w:rFonts w:ascii="Times New Roman" w:hAnsi="Times New Roman" w:cs="Times New Roman"/>
          <w:sz w:val="28"/>
          <w:szCs w:val="28"/>
        </w:rPr>
        <w:t>175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3C0">
        <w:rPr>
          <w:rFonts w:ascii="Times New Roman" w:hAnsi="Times New Roman" w:cs="Times New Roman"/>
          <w:sz w:val="28"/>
          <w:szCs w:val="28"/>
        </w:rPr>
        <w:t>Город Кировград</w:t>
      </w:r>
    </w:p>
    <w:p w:rsidR="008D73C0" w:rsidRPr="008D73C0" w:rsidRDefault="008D73C0" w:rsidP="008D73C0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3C0">
        <w:rPr>
          <w:rFonts w:ascii="Times New Roman" w:hAnsi="Times New Roman" w:cs="Times New Roman"/>
          <w:sz w:val="28"/>
          <w:szCs w:val="28"/>
        </w:rPr>
        <w:t>2020 год</w:t>
      </w:r>
    </w:p>
    <w:p w:rsidR="008D73C0" w:rsidRDefault="008D73C0" w:rsidP="008D73C0">
      <w:pPr>
        <w:jc w:val="center"/>
        <w:rPr>
          <w:sz w:val="28"/>
          <w:szCs w:val="28"/>
        </w:rPr>
      </w:pP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программа учебного предмета разработана на основе Федерального</w:t>
      </w: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государственного образовательного стандарта среднего общего образования</w:t>
      </w:r>
      <w:r w:rsidRPr="007160EA">
        <w:t>(ФГОС).</w:t>
      </w:r>
    </w:p>
    <w:p w:rsidR="008D73C0" w:rsidRDefault="008D73C0" w:rsidP="008D73C0">
      <w:pPr>
        <w:jc w:val="center"/>
        <w:rPr>
          <w:sz w:val="28"/>
          <w:szCs w:val="28"/>
        </w:rPr>
      </w:pP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 1.</w:t>
      </w:r>
    </w:p>
    <w:p w:rsidR="008D73C0" w:rsidRDefault="008D73C0" w:rsidP="008D73C0">
      <w:pPr>
        <w:jc w:val="center"/>
        <w:rPr>
          <w:sz w:val="28"/>
          <w:szCs w:val="28"/>
        </w:rPr>
      </w:pPr>
    </w:p>
    <w:p w:rsidR="008D73C0" w:rsidRDefault="008D73C0" w:rsidP="008D73C0">
      <w:pPr>
        <w:jc w:val="center"/>
        <w:rPr>
          <w:sz w:val="28"/>
          <w:szCs w:val="28"/>
        </w:rPr>
      </w:pP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bookmarkStart w:id="1" w:name="__DdeLink__6162_1843334686"/>
      <w:r>
        <w:rPr>
          <w:sz w:val="28"/>
          <w:szCs w:val="28"/>
        </w:rPr>
        <w:t xml:space="preserve"> Козлова Н.Н. </w:t>
      </w: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учитель </w:t>
      </w:r>
      <w:bookmarkEnd w:id="1"/>
      <w:r>
        <w:rPr>
          <w:sz w:val="28"/>
          <w:szCs w:val="28"/>
        </w:rPr>
        <w:t>математики</w:t>
      </w:r>
    </w:p>
    <w:p w:rsidR="008D73C0" w:rsidRDefault="008D73C0" w:rsidP="008D73C0">
      <w:pPr>
        <w:jc w:val="center"/>
        <w:rPr>
          <w:sz w:val="28"/>
          <w:szCs w:val="28"/>
        </w:rPr>
      </w:pP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Рекомендована Методическим советом МАОУ СОШ № 1</w:t>
      </w: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(протокол № 1от «30» августа 2020 года)</w:t>
      </w: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 1</w:t>
      </w:r>
    </w:p>
    <w:p w:rsidR="008D73C0" w:rsidRDefault="008D73C0" w:rsidP="008D73C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№ 75-О  от «30» августа 2020 года </w:t>
      </w:r>
    </w:p>
    <w:p w:rsidR="005D231F" w:rsidRPr="00321464" w:rsidRDefault="005D231F" w:rsidP="0046305B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5D231F" w:rsidRDefault="005D231F" w:rsidP="005D231F">
      <w:pPr>
        <w:spacing w:before="120"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p w:rsidR="005D231F" w:rsidRDefault="005D231F" w:rsidP="00147BAD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D73C0" w:rsidRDefault="008D73C0" w:rsidP="008D73C0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8D73C0" w:rsidRDefault="008D73C0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D73C0" w:rsidRDefault="008D73C0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8D73C0" w:rsidRDefault="008D73C0" w:rsidP="008D73C0">
      <w:pPr>
        <w:spacing w:before="12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46305B" w:rsidRPr="008D73C0" w:rsidRDefault="0046305B" w:rsidP="008D73C0">
      <w:pPr>
        <w:spacing w:before="12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75091B">
        <w:rPr>
          <w:rFonts w:ascii="Times New Roman" w:hAnsi="Times New Roman"/>
          <w:b/>
          <w:i/>
          <w:sz w:val="28"/>
          <w:szCs w:val="28"/>
        </w:rPr>
        <w:lastRenderedPageBreak/>
        <w:t>Пояснительная записка</w:t>
      </w:r>
    </w:p>
    <w:p w:rsidR="0046305B" w:rsidRDefault="0046305B" w:rsidP="0046305B">
      <w:pPr>
        <w:tabs>
          <w:tab w:val="left" w:pos="52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 требований к результатам общего образования, представленных в Федеральном образовательном государственном стандарте общего образования.</w:t>
      </w:r>
    </w:p>
    <w:p w:rsidR="0046305B" w:rsidRDefault="0046305B" w:rsidP="0046305B">
      <w:pPr>
        <w:tabs>
          <w:tab w:val="left" w:pos="5224"/>
        </w:tabs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Данная рабочая программа ориентирована на использование учебника А. Г. Мордковича</w:t>
      </w:r>
      <w:r>
        <w:rPr>
          <w:rFonts w:ascii="Times New Roman" w:hAnsi="Times New Roman"/>
          <w:b/>
          <w:i/>
          <w:sz w:val="32"/>
          <w:szCs w:val="32"/>
        </w:rPr>
        <w:t xml:space="preserve"> 7 класс</w:t>
      </w:r>
      <w:r w:rsidR="00381AFB">
        <w:rPr>
          <w:rFonts w:ascii="Times New Roman" w:hAnsi="Times New Roman"/>
          <w:b/>
          <w:i/>
          <w:sz w:val="32"/>
          <w:szCs w:val="32"/>
        </w:rPr>
        <w:t>.</w:t>
      </w:r>
    </w:p>
    <w:p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b/>
          <w:bCs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Изучение математики в основной школе направлено на достижение следующих целей:</w:t>
      </w:r>
    </w:p>
    <w:p w:rsidR="00381AFB" w:rsidRPr="00381AFB" w:rsidRDefault="00381AFB" w:rsidP="00381AFB">
      <w:pPr>
        <w:widowControl w:val="0"/>
        <w:autoSpaceDE w:val="0"/>
        <w:spacing w:after="60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1)в направлении личностного развития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развитие логического и критического мышления, культуры речи, способности к умственному эксперименту;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формирование качеств мышления, необходимых для адаптации в современном информационном обществе;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Формирование ценностных отношений друг к другу, учителю, авторам открытий и изобретений, результатам обучения. 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eastAsia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самостоятельность в приобретении новых знаний и практических умений. </w:t>
      </w:r>
    </w:p>
    <w:p w:rsidR="00381AFB" w:rsidRPr="0075091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b/>
          <w:bCs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развитие интереса к математическому творчеству и математических способностей;</w:t>
      </w:r>
    </w:p>
    <w:p w:rsidR="0075091B" w:rsidRPr="00381AFB" w:rsidRDefault="0075091B" w:rsidP="0075091B">
      <w:pPr>
        <w:widowControl w:val="0"/>
        <w:suppressAutoHyphens/>
        <w:autoSpaceDE w:val="0"/>
        <w:spacing w:after="0" w:line="240" w:lineRule="auto"/>
        <w:ind w:left="357"/>
        <w:rPr>
          <w:rFonts w:ascii="Times New Roman" w:hAnsi="Times New Roman" w:cs="Times New Roman"/>
          <w:b/>
          <w:bCs/>
          <w:sz w:val="28"/>
          <w:szCs w:val="28"/>
        </w:rPr>
      </w:pPr>
    </w:p>
    <w:p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2) в метапредметном направлении</w:t>
      </w:r>
    </w:p>
    <w:p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ind w:left="357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действий. </w:t>
      </w:r>
    </w:p>
    <w:p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</w:t>
      </w:r>
      <w:r w:rsidR="00381AFB" w:rsidRPr="00381AFB">
        <w:rPr>
          <w:rFonts w:ascii="Times New Roman" w:hAnsi="Times New Roman" w:cs="Times New Roman"/>
          <w:sz w:val="28"/>
          <w:szCs w:val="28"/>
        </w:rPr>
        <w:lastRenderedPageBreak/>
        <w:t xml:space="preserve">процессов или явлений. </w:t>
      </w:r>
    </w:p>
    <w:p w:rsidR="00381AFB" w:rsidRPr="00381AFB" w:rsidRDefault="0075091B" w:rsidP="0000059C">
      <w:pPr>
        <w:widowControl w:val="0"/>
        <w:numPr>
          <w:ilvl w:val="0"/>
          <w:numId w:val="5"/>
        </w:numPr>
        <w:suppressAutoHyphens/>
        <w:autoSpaceDE w:val="0"/>
        <w:spacing w:after="28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381AFB" w:rsidRPr="00381AFB">
        <w:rPr>
          <w:rFonts w:ascii="Times New Roman" w:hAnsi="Times New Roman" w:cs="Times New Roman"/>
          <w:sz w:val="28"/>
          <w:szCs w:val="28"/>
        </w:rPr>
        <w:t xml:space="preserve">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его. </w:t>
      </w:r>
    </w:p>
    <w:p w:rsidR="00381AFB" w:rsidRPr="00381AFB" w:rsidRDefault="00381AFB" w:rsidP="00381AFB">
      <w:pPr>
        <w:widowControl w:val="0"/>
        <w:autoSpaceDE w:val="0"/>
        <w:spacing w:after="60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b/>
          <w:bCs/>
          <w:sz w:val="28"/>
          <w:szCs w:val="28"/>
        </w:rPr>
        <w:t>3) в предметном направлении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развить представления о числе и роли вычислений в человеческой практике; 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изучить свойства и графики элементарных функций, научиться использовать функционально-графические представления для описания и анализа реальных зависимостей;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развить логическое мышление и речь – умения логически обосновывать суждения, проводить несложные систематизации, приводить примеры и контрпримеры,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381AFB" w:rsidRPr="00381AFB" w:rsidRDefault="00381AFB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AFB">
        <w:rPr>
          <w:rFonts w:ascii="Times New Roman" w:hAnsi="Times New Roman" w:cs="Times New Roman"/>
          <w:sz w:val="28"/>
          <w:szCs w:val="28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381AFB" w:rsidRPr="00381AFB" w:rsidRDefault="00381AFB" w:rsidP="00381AFB">
      <w:pPr>
        <w:widowControl w:val="0"/>
        <w:autoSpaceDE w:val="0"/>
        <w:spacing w:after="60"/>
        <w:ind w:left="360"/>
        <w:rPr>
          <w:rFonts w:ascii="Times New Roman" w:hAnsi="Times New Roman" w:cs="Times New Roman"/>
          <w:sz w:val="28"/>
          <w:szCs w:val="28"/>
        </w:rPr>
      </w:pPr>
    </w:p>
    <w:p w:rsidR="00381AFB" w:rsidRDefault="00381AFB" w:rsidP="00381AFB">
      <w:pPr>
        <w:tabs>
          <w:tab w:val="left" w:pos="5224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Достижение вышеуказанных целей осуществляется в процессе формирования следующих </w:t>
      </w:r>
      <w:r>
        <w:rPr>
          <w:rFonts w:ascii="Times New Roman" w:hAnsi="Times New Roman"/>
          <w:b/>
          <w:sz w:val="28"/>
          <w:szCs w:val="28"/>
        </w:rPr>
        <w:t>компетенций</w:t>
      </w:r>
      <w:r>
        <w:rPr>
          <w:rFonts w:ascii="Times New Roman" w:hAnsi="Times New Roman"/>
          <w:sz w:val="28"/>
          <w:szCs w:val="28"/>
        </w:rPr>
        <w:t>:</w:t>
      </w:r>
    </w:p>
    <w:p w:rsidR="00381AFB" w:rsidRPr="00381AFB" w:rsidRDefault="00381AFB" w:rsidP="00381AFB">
      <w:pPr>
        <w:tabs>
          <w:tab w:val="left" w:pos="5224"/>
        </w:tabs>
        <w:suppressAutoHyphens/>
        <w:ind w:left="360"/>
        <w:rPr>
          <w:rFonts w:ascii="Times New Roman" w:hAnsi="Times New Roman"/>
          <w:b/>
          <w:sz w:val="28"/>
          <w:szCs w:val="28"/>
        </w:rPr>
      </w:pPr>
      <w:r w:rsidRPr="00381AFB">
        <w:rPr>
          <w:rFonts w:ascii="Times New Roman" w:hAnsi="Times New Roman"/>
          <w:b/>
          <w:sz w:val="28"/>
          <w:szCs w:val="28"/>
        </w:rPr>
        <w:t>учебно–познавательной</w:t>
      </w:r>
      <w:r w:rsidRPr="00381AFB">
        <w:rPr>
          <w:rFonts w:ascii="Times New Roman" w:hAnsi="Times New Roman"/>
          <w:sz w:val="28"/>
          <w:szCs w:val="28"/>
        </w:rPr>
        <w:t xml:space="preserve"> (постановка цели и организация её достижения, умение пояснить свою цель; организация планирования, анализа, рефлексии, самооценки своей учебно–познавательной деятельности; постановка вопросов к наблюдаемым фактам, поиск причины явлений, обозначение своего понимания или непонимания по отношению к изучаемой проблеме; постановка познавательной задачи и выдвижение гипотезы; выбор условий проведения наблюдения или опыта; выбор необходимого оборудования, владение измерительными навыками, работа с инструкциями; использование элементов вероятностных и статистических методов познания; описание результатов, </w:t>
      </w:r>
      <w:r w:rsidRPr="00381AFB">
        <w:rPr>
          <w:rFonts w:ascii="Times New Roman" w:hAnsi="Times New Roman"/>
          <w:sz w:val="28"/>
          <w:szCs w:val="28"/>
        </w:rPr>
        <w:lastRenderedPageBreak/>
        <w:t>формулирование выводов; устное и письменное выступление о результатах своего исследования с использованием компьютерных средств и технологий: текстовые и графические редакторы, презентации);</w:t>
      </w:r>
    </w:p>
    <w:p w:rsidR="00381AFB" w:rsidRDefault="00381AFB" w:rsidP="0075091B">
      <w:pPr>
        <w:pStyle w:val="a5"/>
        <w:tabs>
          <w:tab w:val="left" w:pos="5224"/>
        </w:tabs>
        <w:suppressAutoHyphens/>
        <w:ind w:left="284" w:firstLine="14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коммуникативной</w:t>
      </w:r>
      <w:r>
        <w:rPr>
          <w:rFonts w:ascii="Times New Roman" w:hAnsi="Times New Roman"/>
          <w:sz w:val="28"/>
          <w:szCs w:val="28"/>
        </w:rPr>
        <w:t xml:space="preserve"> (умение работать в группе, готовность к речевому взаимодействию и взаимопониманию);</w:t>
      </w:r>
    </w:p>
    <w:p w:rsidR="00381AFB" w:rsidRDefault="00381AFB" w:rsidP="0075091B">
      <w:pPr>
        <w:pStyle w:val="a5"/>
        <w:tabs>
          <w:tab w:val="left" w:pos="5224"/>
        </w:tabs>
        <w:suppressAutoHyphens/>
        <w:ind w:hanging="29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рефлексивной</w:t>
      </w:r>
      <w:r>
        <w:rPr>
          <w:rFonts w:ascii="Times New Roman" w:hAnsi="Times New Roman"/>
          <w:sz w:val="28"/>
          <w:szCs w:val="28"/>
        </w:rPr>
        <w:t xml:space="preserve"> (способность и готовность к самооценке, самоконтролю, и самокоррекции);</w:t>
      </w:r>
    </w:p>
    <w:p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личностного саморазвития</w:t>
      </w:r>
      <w:r>
        <w:rPr>
          <w:rFonts w:ascii="Times New Roman" w:hAnsi="Times New Roman"/>
          <w:sz w:val="28"/>
          <w:szCs w:val="28"/>
        </w:rPr>
        <w:t xml:space="preserve"> (овладение способами деятельности в соответствии с собственными интересами и возможностями, обеспечивающими физическое, духовное и интеллектуальное саморазвитие, эмоциональную саморегуляцию и самоподдержку);</w:t>
      </w:r>
    </w:p>
    <w:p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информационно-технологической</w:t>
      </w:r>
      <w:r>
        <w:rPr>
          <w:rFonts w:ascii="Times New Roman" w:hAnsi="Times New Roman"/>
          <w:sz w:val="28"/>
          <w:szCs w:val="28"/>
        </w:rPr>
        <w:t xml:space="preserve"> (умение ориентироваться, самостоятельно искать, анализировать, производить отбор, преобразовывать, сохранять, интерпретировать и осуществлять перенос информации и знаний при помощи реальных технических объектов и информационных технологий);</w:t>
      </w:r>
    </w:p>
    <w:p w:rsidR="00381AFB" w:rsidRDefault="00381AFB" w:rsidP="0075091B">
      <w:pPr>
        <w:pStyle w:val="a5"/>
        <w:tabs>
          <w:tab w:val="left" w:pos="5224"/>
        </w:tabs>
        <w:suppressAutoHyphens/>
        <w:ind w:left="426"/>
        <w:rPr>
          <w:rFonts w:ascii="Times New Roman" w:eastAsia="Times New Roman" w:hAnsi="Times New Roman"/>
          <w:b/>
          <w:i/>
          <w:color w:val="000000"/>
          <w:spacing w:val="-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ценностно-смысловой</w:t>
      </w:r>
      <w:r>
        <w:rPr>
          <w:rFonts w:ascii="Times New Roman" w:hAnsi="Times New Roman"/>
          <w:sz w:val="28"/>
          <w:szCs w:val="28"/>
        </w:rPr>
        <w:t xml:space="preserve"> (способность видеть и понимать окружающий мир, ориентироваться в нём, осознавать свою роль и предназначение, уметь выбирать целевые и смысловые установки для своих действий и поступков, принимать решения).</w:t>
      </w:r>
    </w:p>
    <w:p w:rsidR="00381AFB" w:rsidRPr="00381AFB" w:rsidRDefault="00381AFB" w:rsidP="0046305B">
      <w:pPr>
        <w:tabs>
          <w:tab w:val="left" w:pos="5224"/>
        </w:tabs>
        <w:rPr>
          <w:rFonts w:ascii="Times New Roman" w:hAnsi="Times New Roman"/>
          <w:b/>
          <w:sz w:val="28"/>
          <w:szCs w:val="28"/>
        </w:rPr>
      </w:pPr>
    </w:p>
    <w:p w:rsidR="00894C14" w:rsidRPr="008730BB" w:rsidRDefault="00894C14" w:rsidP="008D73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30BB">
        <w:rPr>
          <w:rFonts w:ascii="Times New Roman" w:hAnsi="Times New Roman" w:cs="Times New Roman"/>
          <w:b/>
          <w:sz w:val="28"/>
          <w:szCs w:val="28"/>
        </w:rPr>
        <w:t xml:space="preserve">Место </w:t>
      </w:r>
      <w:r w:rsidR="008730BB" w:rsidRPr="008730BB">
        <w:rPr>
          <w:rFonts w:ascii="Times New Roman" w:hAnsi="Times New Roman" w:cs="Times New Roman"/>
          <w:b/>
          <w:sz w:val="28"/>
          <w:szCs w:val="28"/>
        </w:rPr>
        <w:t>курса в</w:t>
      </w:r>
      <w:r w:rsidRPr="008730BB">
        <w:rPr>
          <w:rFonts w:ascii="Times New Roman" w:hAnsi="Times New Roman" w:cs="Times New Roman"/>
          <w:b/>
          <w:sz w:val="28"/>
          <w:szCs w:val="28"/>
        </w:rPr>
        <w:t xml:space="preserve"> учебном плане</w:t>
      </w:r>
    </w:p>
    <w:p w:rsidR="008730BB" w:rsidRPr="008730BB" w:rsidRDefault="00894C14" w:rsidP="008730BB">
      <w:pPr>
        <w:jc w:val="both"/>
        <w:rPr>
          <w:rFonts w:ascii="Times New Roman" w:hAnsi="Times New Roman" w:cs="Times New Roman"/>
          <w:sz w:val="28"/>
          <w:szCs w:val="28"/>
        </w:rPr>
      </w:pPr>
      <w:r w:rsidRPr="008730BB">
        <w:rPr>
          <w:rFonts w:ascii="Times New Roman" w:hAnsi="Times New Roman" w:cs="Times New Roman"/>
          <w:sz w:val="28"/>
          <w:szCs w:val="28"/>
        </w:rPr>
        <w:t xml:space="preserve">           Согласно Федеральному базисному учебному плану для общеобразовательных учреждений Российской Федерации для обязательного изучения математики на этапе основного </w:t>
      </w:r>
      <w:r w:rsidR="008D73C0">
        <w:rPr>
          <w:rFonts w:ascii="Times New Roman" w:hAnsi="Times New Roman" w:cs="Times New Roman"/>
          <w:sz w:val="28"/>
          <w:szCs w:val="28"/>
        </w:rPr>
        <w:t>общего образования отводится 105</w:t>
      </w:r>
      <w:r w:rsidRPr="008730BB">
        <w:rPr>
          <w:rFonts w:ascii="Times New Roman" w:hAnsi="Times New Roman" w:cs="Times New Roman"/>
          <w:sz w:val="28"/>
          <w:szCs w:val="28"/>
        </w:rPr>
        <w:t xml:space="preserve"> часа из расчета 3 часа в неделю. Из них кон</w:t>
      </w:r>
      <w:r w:rsidR="008730BB" w:rsidRPr="008730BB">
        <w:rPr>
          <w:rFonts w:ascii="Times New Roman" w:hAnsi="Times New Roman" w:cs="Times New Roman"/>
          <w:sz w:val="28"/>
          <w:szCs w:val="28"/>
        </w:rPr>
        <w:t xml:space="preserve">трольных работ – </w:t>
      </w:r>
      <w:r w:rsidR="008730BB">
        <w:rPr>
          <w:rFonts w:ascii="Times New Roman" w:hAnsi="Times New Roman" w:cs="Times New Roman"/>
          <w:sz w:val="28"/>
          <w:szCs w:val="28"/>
        </w:rPr>
        <w:t>8</w:t>
      </w:r>
    </w:p>
    <w:p w:rsidR="00894C14" w:rsidRPr="008730BB" w:rsidRDefault="00894C14" w:rsidP="00894C14">
      <w:pPr>
        <w:jc w:val="center"/>
        <w:rPr>
          <w:rFonts w:ascii="Times New Roman" w:hAnsi="Times New Roman" w:cs="Times New Roman"/>
          <w:sz w:val="28"/>
          <w:szCs w:val="28"/>
        </w:rPr>
      </w:pPr>
      <w:r w:rsidRPr="008730BB">
        <w:rPr>
          <w:rFonts w:ascii="Times New Roman" w:hAnsi="Times New Roman" w:cs="Times New Roman"/>
          <w:sz w:val="28"/>
          <w:szCs w:val="28"/>
        </w:rPr>
        <w:t>Учебно-тематический план</w:t>
      </w:r>
    </w:p>
    <w:tbl>
      <w:tblPr>
        <w:tblStyle w:val="a3"/>
        <w:tblW w:w="0" w:type="auto"/>
        <w:tblLayout w:type="fixed"/>
        <w:tblLook w:val="04A0"/>
      </w:tblPr>
      <w:tblGrid>
        <w:gridCol w:w="4106"/>
        <w:gridCol w:w="1843"/>
        <w:gridCol w:w="2126"/>
      </w:tblGrid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Наименование главы</w:t>
            </w:r>
          </w:p>
        </w:tc>
        <w:tc>
          <w:tcPr>
            <w:tcW w:w="1843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Количество контр. работ</w:t>
            </w:r>
          </w:p>
        </w:tc>
      </w:tr>
      <w:tr w:rsidR="006E7495" w:rsidRPr="008730BB" w:rsidTr="00894C14">
        <w:tc>
          <w:tcPr>
            <w:tcW w:w="4106" w:type="dxa"/>
          </w:tcPr>
          <w:p w:rsidR="006E7495" w:rsidRPr="006E7495" w:rsidRDefault="006E7495" w:rsidP="006E7495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E7495">
              <w:rPr>
                <w:rFonts w:ascii="Times New Roman" w:hAnsi="Times New Roman" w:cs="Times New Roman"/>
              </w:rPr>
              <w:t xml:space="preserve">ПОВТОРЕНИЕ ИЗУЧЕННОГО В 5-6 КЛАССАХ </w:t>
            </w:r>
          </w:p>
        </w:tc>
        <w:tc>
          <w:tcPr>
            <w:tcW w:w="1843" w:type="dxa"/>
          </w:tcPr>
          <w:p w:rsidR="006E7495" w:rsidRPr="008730BB" w:rsidRDefault="006E7495" w:rsidP="00381AF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Математический язык. Математическая модель.</w:t>
            </w:r>
          </w:p>
        </w:tc>
        <w:tc>
          <w:tcPr>
            <w:tcW w:w="1843" w:type="dxa"/>
          </w:tcPr>
          <w:p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Линейная функция</w:t>
            </w:r>
          </w:p>
        </w:tc>
        <w:tc>
          <w:tcPr>
            <w:tcW w:w="1843" w:type="dxa"/>
          </w:tcPr>
          <w:p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Система двух линейных уравнений с двумя переменными</w:t>
            </w:r>
          </w:p>
        </w:tc>
        <w:tc>
          <w:tcPr>
            <w:tcW w:w="1843" w:type="dxa"/>
          </w:tcPr>
          <w:p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Степень с натуральным показателем и ее свойства</w:t>
            </w:r>
          </w:p>
        </w:tc>
        <w:tc>
          <w:tcPr>
            <w:tcW w:w="1843" w:type="dxa"/>
          </w:tcPr>
          <w:p w:rsidR="00381AFB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Одночлены. Операции над одночленами</w:t>
            </w:r>
          </w:p>
        </w:tc>
        <w:tc>
          <w:tcPr>
            <w:tcW w:w="1843" w:type="dxa"/>
          </w:tcPr>
          <w:p w:rsidR="00381AFB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Многочлены. Операции над многочленами</w:t>
            </w:r>
          </w:p>
        </w:tc>
        <w:tc>
          <w:tcPr>
            <w:tcW w:w="1843" w:type="dxa"/>
          </w:tcPr>
          <w:p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Разложение многочленов на множители</w:t>
            </w:r>
          </w:p>
        </w:tc>
        <w:tc>
          <w:tcPr>
            <w:tcW w:w="1843" w:type="dxa"/>
          </w:tcPr>
          <w:p w:rsidR="00381AFB" w:rsidRPr="008730BB" w:rsidRDefault="00381AFB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74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 xml:space="preserve">Функция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oMath>
          </w:p>
        </w:tc>
        <w:tc>
          <w:tcPr>
            <w:tcW w:w="1843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E7495" w:rsidRPr="008730BB" w:rsidTr="00894C14">
        <w:tc>
          <w:tcPr>
            <w:tcW w:w="4106" w:type="dxa"/>
          </w:tcPr>
          <w:p w:rsidR="006E7495" w:rsidRPr="008730BB" w:rsidRDefault="006E7495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Теория вероятности</w:t>
            </w:r>
          </w:p>
        </w:tc>
        <w:tc>
          <w:tcPr>
            <w:tcW w:w="1843" w:type="dxa"/>
          </w:tcPr>
          <w:p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6E7495" w:rsidRPr="008730BB" w:rsidRDefault="006E7495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Обобщающее повторение</w:t>
            </w:r>
          </w:p>
        </w:tc>
        <w:tc>
          <w:tcPr>
            <w:tcW w:w="1843" w:type="dxa"/>
          </w:tcPr>
          <w:p w:rsidR="00381AFB" w:rsidRPr="008730BB" w:rsidRDefault="008D73C0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81AFB" w:rsidRPr="008730BB" w:rsidTr="00894C14">
        <w:tc>
          <w:tcPr>
            <w:tcW w:w="4106" w:type="dxa"/>
          </w:tcPr>
          <w:p w:rsidR="00381AFB" w:rsidRPr="008730BB" w:rsidRDefault="00381AFB" w:rsidP="00894C14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D73C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</w:tcPr>
          <w:p w:rsidR="00381AFB" w:rsidRPr="008730BB" w:rsidRDefault="00381AFB" w:rsidP="00894C14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730B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</w:tbl>
    <w:p w:rsidR="00894C14" w:rsidRPr="008730BB" w:rsidRDefault="00894C14" w:rsidP="00894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0BB" w:rsidRPr="008730BB" w:rsidRDefault="008730BB" w:rsidP="00894C1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730BB" w:rsidRPr="0075091B" w:rsidRDefault="008730BB" w:rsidP="008730BB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</w:rPr>
      </w:pPr>
      <w:r w:rsidRPr="0075091B">
        <w:rPr>
          <w:rFonts w:ascii="Times New Roman" w:hAnsi="Times New Roman" w:cs="Times New Roman"/>
          <w:i w:val="0"/>
        </w:rPr>
        <w:lastRenderedPageBreak/>
        <w:t>Планируемые результаты изучения курса алгебры в 7 классе</w:t>
      </w:r>
    </w:p>
    <w:p w:rsidR="008730BB" w:rsidRPr="0075091B" w:rsidRDefault="008730BB" w:rsidP="008730B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Личностные, метапредметные и предметные результаты</w:t>
      </w:r>
      <w:r w:rsidRPr="0075091B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8730BB" w:rsidRPr="0075091B" w:rsidRDefault="008730BB" w:rsidP="008730BB">
      <w:pPr>
        <w:widowControl w:val="0"/>
        <w:autoSpaceDE w:val="0"/>
        <w:spacing w:before="210" w:after="105"/>
        <w:ind w:firstLine="480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b/>
          <w:bCs/>
          <w:sz w:val="28"/>
          <w:szCs w:val="28"/>
        </w:rPr>
        <w:t>Личностными результатами</w:t>
      </w:r>
      <w:r w:rsidRPr="0075091B">
        <w:rPr>
          <w:rFonts w:ascii="Times New Roman" w:hAnsi="Times New Roman" w:cs="Times New Roman"/>
          <w:sz w:val="28"/>
          <w:szCs w:val="28"/>
        </w:rPr>
        <w:t xml:space="preserve"> обучения математике в основной школе являются: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примеры;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креативность мышления, инициатива, находчивость, активность при решении математических задач;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контролировать процесс и результат учебной математической деятельности;</w:t>
      </w:r>
    </w:p>
    <w:p w:rsidR="00894C14" w:rsidRPr="0075091B" w:rsidRDefault="00894C14" w:rsidP="0000059C">
      <w:pPr>
        <w:pStyle w:val="a5"/>
        <w:numPr>
          <w:ilvl w:val="0"/>
          <w:numId w:val="3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способность к эмоциональному восприятию математических объектов, задач, решений, рассуждений.</w:t>
      </w:r>
    </w:p>
    <w:p w:rsidR="008730BB" w:rsidRPr="0075091B" w:rsidRDefault="008730BB" w:rsidP="008730BB">
      <w:pPr>
        <w:pStyle w:val="a5"/>
        <w:widowControl w:val="0"/>
        <w:autoSpaceDE w:val="0"/>
        <w:spacing w:before="210" w:after="105"/>
        <w:rPr>
          <w:rFonts w:ascii="Times New Roman" w:hAnsi="Times New Roman"/>
          <w:b/>
          <w:bCs/>
          <w:sz w:val="28"/>
          <w:szCs w:val="28"/>
        </w:rPr>
      </w:pPr>
    </w:p>
    <w:p w:rsidR="008730BB" w:rsidRPr="0075091B" w:rsidRDefault="008730BB" w:rsidP="008730BB">
      <w:pPr>
        <w:pStyle w:val="a5"/>
        <w:widowControl w:val="0"/>
        <w:autoSpaceDE w:val="0"/>
        <w:spacing w:before="210" w:after="105"/>
        <w:rPr>
          <w:rFonts w:ascii="Times New Roman" w:hAnsi="Times New Roman"/>
          <w:sz w:val="28"/>
          <w:szCs w:val="28"/>
        </w:rPr>
      </w:pPr>
      <w:r w:rsidRPr="0075091B">
        <w:rPr>
          <w:rFonts w:ascii="Times New Roman" w:hAnsi="Times New Roman"/>
          <w:b/>
          <w:bCs/>
          <w:sz w:val="28"/>
          <w:szCs w:val="28"/>
        </w:rPr>
        <w:t>Метапредметными результатами</w:t>
      </w:r>
      <w:r w:rsidRPr="0075091B">
        <w:rPr>
          <w:rFonts w:ascii="Times New Roman" w:hAnsi="Times New Roman"/>
          <w:sz w:val="28"/>
          <w:szCs w:val="28"/>
        </w:rPr>
        <w:t xml:space="preserve"> обучения математике в основной школе являются: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видеть математическую задачу в контексте проблемной ситуации в других дисциплинах, в окружающей жизни;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понимать и использовать средства наглядности (графики, диаграммы, таблицы, схемы и др.) для иллюстрации, интерпретации, аргументации;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выдвигать гипотезы при решении учебных задач и понимать необходимость их проверки;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894C14" w:rsidRPr="0075091B" w:rsidRDefault="00894C14" w:rsidP="0000059C">
      <w:pPr>
        <w:pStyle w:val="a5"/>
        <w:numPr>
          <w:ilvl w:val="0"/>
          <w:numId w:val="4"/>
        </w:numPr>
        <w:shd w:val="clear" w:color="auto" w:fill="FFFFFF"/>
        <w:spacing w:before="150" w:after="150" w:line="270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509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процессов.</w:t>
      </w:r>
    </w:p>
    <w:p w:rsidR="0075091B" w:rsidRPr="0075091B" w:rsidRDefault="0075091B" w:rsidP="0075091B">
      <w:pPr>
        <w:pStyle w:val="a5"/>
        <w:widowControl w:val="0"/>
        <w:autoSpaceDE w:val="0"/>
        <w:spacing w:before="210" w:after="105"/>
        <w:rPr>
          <w:rFonts w:ascii="Times New Roman" w:hAnsi="Times New Roman"/>
          <w:b/>
          <w:bCs/>
          <w:sz w:val="28"/>
          <w:szCs w:val="28"/>
        </w:rPr>
      </w:pPr>
    </w:p>
    <w:p w:rsidR="0075091B" w:rsidRPr="0075091B" w:rsidRDefault="0075091B" w:rsidP="0075091B">
      <w:pPr>
        <w:pStyle w:val="a5"/>
        <w:widowControl w:val="0"/>
        <w:autoSpaceDE w:val="0"/>
        <w:spacing w:before="210" w:after="105"/>
        <w:rPr>
          <w:rFonts w:ascii="Times New Roman" w:hAnsi="Times New Roman"/>
          <w:sz w:val="28"/>
          <w:szCs w:val="28"/>
        </w:rPr>
      </w:pPr>
      <w:r w:rsidRPr="0075091B">
        <w:rPr>
          <w:rFonts w:ascii="Times New Roman" w:hAnsi="Times New Roman"/>
          <w:b/>
          <w:bCs/>
          <w:sz w:val="28"/>
          <w:szCs w:val="28"/>
        </w:rPr>
        <w:t>Общими предметными результатами</w:t>
      </w:r>
      <w:r w:rsidRPr="0075091B">
        <w:rPr>
          <w:rFonts w:ascii="Times New Roman" w:hAnsi="Times New Roman"/>
          <w:sz w:val="28"/>
          <w:szCs w:val="28"/>
        </w:rPr>
        <w:t xml:space="preserve"> обучения математике в основной школе являются:</w:t>
      </w:r>
    </w:p>
    <w:p w:rsidR="0075091B" w:rsidRPr="0075091B" w:rsidRDefault="0075091B" w:rsidP="0075091B">
      <w:pPr>
        <w:widowControl w:val="0"/>
        <w:autoSpaceDE w:val="0"/>
        <w:spacing w:before="210" w:after="105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1) овладение базовым понятийным аппаратом по основным разделам содержания; представление об основных изучаемых понятиях (число, одночлен, многочлен, алгебраическая дробь, уравнение, функция, вероятность) как важнейших математических моделях, позволяющих описывать и изучать реальные процессы и явления;</w:t>
      </w:r>
    </w:p>
    <w:p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2) умение работать с математическим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3) развитие представлений о числе и числовых системах от натуральных до действительных чисел; овладение навыками  устных, письменных, инструментальных вычислений;</w:t>
      </w:r>
    </w:p>
    <w:p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4) овладение символьным языком алгебры, приемами выполнения тождественных преобразований рациональных выражений, решения уравнений, систем уравнений; умение использовать идею координат на плоскости для интерпретации уравнений, систем; умение применять алгебраические преобразования, аппарат уравнений  для решения задач из различных разделов курса;</w:t>
      </w:r>
    </w:p>
    <w:p w:rsidR="0075091B" w:rsidRPr="0075091B" w:rsidRDefault="0075091B" w:rsidP="0075091B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5) овладение системой функциональных понятий, функциональным языком и символикой; умение использовать функционально-графические представления для описания и анализа реальных зависимостей;</w:t>
      </w:r>
    </w:p>
    <w:p w:rsidR="007E70A4" w:rsidRDefault="0075091B" w:rsidP="007B4583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75091B">
        <w:rPr>
          <w:rFonts w:ascii="Times New Roman" w:hAnsi="Times New Roman" w:cs="Times New Roman"/>
          <w:sz w:val="28"/>
          <w:szCs w:val="28"/>
        </w:rPr>
        <w:t>6) овладение основными способами представления и анализа статистических данных; наличие представлений о статистических закономерностях в реальном мире и о различных способах их из</w:t>
      </w:r>
      <w:r w:rsidR="007B4583">
        <w:rPr>
          <w:rFonts w:ascii="Times New Roman" w:hAnsi="Times New Roman" w:cs="Times New Roman"/>
          <w:sz w:val="28"/>
          <w:szCs w:val="28"/>
        </w:rPr>
        <w:t>учения, о вероятностных моделях</w:t>
      </w:r>
    </w:p>
    <w:p w:rsidR="00495A9A" w:rsidRPr="00495A9A" w:rsidRDefault="00495A9A" w:rsidP="00495A9A">
      <w:pPr>
        <w:pStyle w:val="2"/>
        <w:numPr>
          <w:ilvl w:val="0"/>
          <w:numId w:val="0"/>
        </w:numPr>
        <w:rPr>
          <w:rFonts w:ascii="Times New Roman" w:hAnsi="Times New Roman" w:cs="Times New Roman"/>
        </w:rPr>
      </w:pPr>
      <w:r w:rsidRPr="00495A9A">
        <w:rPr>
          <w:rFonts w:ascii="Times New Roman" w:hAnsi="Times New Roman" w:cs="Times New Roman"/>
          <w:i w:val="0"/>
        </w:rPr>
        <w:t xml:space="preserve">В результате изучения курса алгебры 7 класса учащиеся </w:t>
      </w:r>
    </w:p>
    <w:p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eastAsia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должны знать/понимать: 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 xml:space="preserve">какие числа являются целыми, дробными, рациональными, положительными, отрицательными и др.; свойства </w:t>
      </w:r>
      <w:r w:rsidRPr="00495A9A">
        <w:rPr>
          <w:rFonts w:ascii="Times New Roman" w:hAnsi="Times New Roman" w:cs="Times New Roman"/>
          <w:sz w:val="28"/>
          <w:szCs w:val="28"/>
        </w:rPr>
        <w:lastRenderedPageBreak/>
        <w:t xml:space="preserve">действий над числами; 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определение линейного уравнения, корня уравнения, области определения уравнения.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определение одночлена и многочлена, понимать формулировку заданий: «упростить выражение».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способы разложения многочлена на множители, формулы сокращенного умножения.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правила сокращения дроби, приведение дробей к общему знаменателю, арифметических действий над алгебраическими дробями.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определения функции, области определения функции, области значений, что такое аргумент, какая переменная называется зависимой, какая независимой; понимать, что такое функция.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color w:val="000000"/>
          <w:sz w:val="28"/>
          <w:szCs w:val="28"/>
        </w:rPr>
        <w:t>различные комбинации из трех элементов. Правило произведения. Подсчет вариантов.</w:t>
      </w:r>
    </w:p>
    <w:p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95A9A" w:rsidRPr="00495A9A" w:rsidRDefault="00495A9A" w:rsidP="00495A9A">
      <w:pPr>
        <w:widowControl w:val="0"/>
        <w:autoSpaceDE w:val="0"/>
        <w:spacing w:before="60"/>
        <w:ind w:firstLine="570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>должны уметь: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решать линейные уравнения и уравнения, сводящиеся к ним; составлять уравнение по тексту задачи.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приводить многочлен к стандартному виду, выполнять действия с многочленами.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разложить многочлен на множители.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преобразовать алгебраическую дробь.</w:t>
      </w:r>
    </w:p>
    <w:p w:rsidR="00495A9A" w:rsidRPr="00495A9A" w:rsidRDefault="00495A9A" w:rsidP="0000059C">
      <w:pPr>
        <w:widowControl w:val="0"/>
        <w:numPr>
          <w:ilvl w:val="0"/>
          <w:numId w:val="5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>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:rsidR="00495A9A" w:rsidRDefault="00495A9A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sz w:val="28"/>
          <w:szCs w:val="28"/>
        </w:rPr>
        <w:t xml:space="preserve">правильно употреблять термины: «уравнение с двумя переменными», «система»; понимать их в тексте, в речи учителя, </w:t>
      </w:r>
      <w:r w:rsidRPr="00495A9A">
        <w:rPr>
          <w:rFonts w:ascii="Times New Roman" w:hAnsi="Times New Roman" w:cs="Times New Roman"/>
          <w:sz w:val="28"/>
          <w:szCs w:val="28"/>
        </w:rPr>
        <w:lastRenderedPageBreak/>
        <w:t>понимать формулировку задачи «решить систему  уравнений с двумя переменными»; строить некоторые графики уравнения с двумя переменными;  решать системы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5A9A" w:rsidRPr="00495A9A" w:rsidRDefault="00495A9A" w:rsidP="00495A9A">
      <w:pPr>
        <w:pStyle w:val="2"/>
        <w:numPr>
          <w:ilvl w:val="0"/>
          <w:numId w:val="0"/>
        </w:numPr>
        <w:ind w:firstLine="700"/>
        <w:rPr>
          <w:rFonts w:ascii="Times New Roman" w:hAnsi="Times New Roman" w:cs="Times New Roman"/>
        </w:rPr>
      </w:pPr>
      <w:r w:rsidRPr="00495A9A">
        <w:rPr>
          <w:rFonts w:ascii="Times New Roman" w:hAnsi="Times New Roman" w:cs="Times New Roman"/>
          <w:i w:val="0"/>
        </w:rPr>
        <w:t>Основное содержание</w:t>
      </w:r>
    </w:p>
    <w:p w:rsidR="00495A9A" w:rsidRPr="00495A9A" w:rsidRDefault="00495A9A" w:rsidP="00495A9A">
      <w:pPr>
        <w:spacing w:after="0" w:line="240" w:lineRule="auto"/>
        <w:ind w:firstLine="700"/>
        <w:rPr>
          <w:rFonts w:ascii="Times New Roman" w:hAnsi="Times New Roman" w:cs="Times New Roman"/>
          <w:b/>
          <w:b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>1. Повторение материала 6 класса (2ч)</w:t>
      </w:r>
    </w:p>
    <w:p w:rsidR="00495A9A" w:rsidRPr="00495A9A" w:rsidRDefault="00495A9A" w:rsidP="00495A9A">
      <w:pPr>
        <w:spacing w:after="0" w:line="240" w:lineRule="auto"/>
        <w:ind w:firstLine="700"/>
        <w:rPr>
          <w:b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Цель – </w:t>
      </w:r>
      <w:r w:rsidRPr="00495A9A">
        <w:rPr>
          <w:rFonts w:ascii="Times New Roman" w:hAnsi="Times New Roman" w:cs="Times New Roman"/>
          <w:sz w:val="28"/>
          <w:szCs w:val="28"/>
        </w:rPr>
        <w:t>повторение пройденного материала, обобщение и систематизация.</w:t>
      </w:r>
    </w:p>
    <w:p w:rsidR="00495A9A" w:rsidRPr="00495A9A" w:rsidRDefault="00495A9A" w:rsidP="00495A9A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95A9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Математический язык. Математическая модель</w:t>
      </w:r>
      <w:r w:rsidRPr="00495A9A">
        <w:rPr>
          <w:b/>
          <w:color w:val="000000"/>
          <w:sz w:val="28"/>
          <w:szCs w:val="28"/>
        </w:rPr>
        <w:t xml:space="preserve"> (11 ч) </w:t>
      </w:r>
    </w:p>
    <w:p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95A9A">
        <w:rPr>
          <w:rFonts w:ascii="Times New Roman" w:hAnsi="Times New Roman" w:cs="Times New Roman"/>
          <w:color w:val="000000"/>
          <w:sz w:val="28"/>
          <w:szCs w:val="28"/>
        </w:rPr>
        <w:t>Числовые и алгебраические выражения. Формулы. Свойства арифметических действий. Правила раскрытия скобок.</w:t>
      </w:r>
      <w:r w:rsidRPr="00495A9A">
        <w:rPr>
          <w:rFonts w:ascii="Times New Roman" w:hAnsi="Times New Roman" w:cs="Times New Roman"/>
          <w:sz w:val="28"/>
          <w:szCs w:val="28"/>
        </w:rPr>
        <w:t xml:space="preserve"> Уравнение и его корни. Уравнения, сводящиеся к линейным. Решение задач с помощью уравнений.</w:t>
      </w:r>
    </w:p>
    <w:p w:rsidR="00495A9A" w:rsidRPr="00495A9A" w:rsidRDefault="00495A9A" w:rsidP="00400E48">
      <w:pPr>
        <w:pStyle w:val="210"/>
        <w:widowControl w:val="0"/>
        <w:spacing w:after="0" w:line="240" w:lineRule="auto"/>
        <w:ind w:firstLine="0"/>
        <w:rPr>
          <w:b/>
          <w:i/>
          <w:sz w:val="28"/>
          <w:szCs w:val="28"/>
        </w:rPr>
      </w:pPr>
      <w:r w:rsidRPr="00495A9A">
        <w:rPr>
          <w:b/>
          <w:bCs/>
          <w:color w:val="000000"/>
          <w:sz w:val="28"/>
          <w:szCs w:val="28"/>
        </w:rPr>
        <w:t xml:space="preserve"> Цель – </w:t>
      </w:r>
      <w:r w:rsidRPr="00495A9A">
        <w:rPr>
          <w:color w:val="000000"/>
          <w:sz w:val="28"/>
          <w:szCs w:val="28"/>
        </w:rPr>
        <w:t>систематизировать и обобщить сведения о преобразовании выражений, полученные учащимися в курсе математики 5,6 классов.совершенствовать умения решения линейных уравнений и текстовых задач, решаемых с помощью уравнений.</w:t>
      </w:r>
    </w:p>
    <w:p w:rsidR="00495A9A" w:rsidRPr="00495A9A" w:rsidRDefault="00495A9A" w:rsidP="00495A9A">
      <w:pPr>
        <w:spacing w:after="0" w:line="240" w:lineRule="auto"/>
        <w:ind w:firstLine="720"/>
        <w:rPr>
          <w:b/>
          <w:i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какие числа являются целыми, дробными, рациональными, положительными, отрицательными и др.; свойства действий над числами; знать и понимать термины: числовое выражение, выражение с переменными, значение выражения, среднее арифметическое, размах, мода и медиана ряда данных.</w:t>
      </w:r>
      <w:r w:rsidR="00400E48">
        <w:rPr>
          <w:rFonts w:ascii="Times New Roman" w:hAnsi="Times New Roman" w:cs="Times New Roman"/>
          <w:sz w:val="28"/>
          <w:szCs w:val="28"/>
        </w:rPr>
        <w:t xml:space="preserve"> О</w:t>
      </w:r>
      <w:r w:rsidR="00400E48" w:rsidRPr="00400E48">
        <w:rPr>
          <w:rFonts w:ascii="Times New Roman" w:hAnsi="Times New Roman" w:cs="Times New Roman"/>
          <w:sz w:val="28"/>
          <w:szCs w:val="28"/>
        </w:rPr>
        <w:t>пределение линейного уравнения, корня уравнения, области определения уравнения.</w:t>
      </w:r>
    </w:p>
    <w:p w:rsidR="00495A9A" w:rsidRDefault="00495A9A" w:rsidP="00495A9A">
      <w:pPr>
        <w:pStyle w:val="210"/>
        <w:widowControl w:val="0"/>
        <w:spacing w:after="0" w:line="240" w:lineRule="auto"/>
        <w:ind w:firstLine="720"/>
        <w:rPr>
          <w:sz w:val="28"/>
          <w:szCs w:val="28"/>
        </w:rPr>
      </w:pPr>
      <w:r w:rsidRPr="00495A9A">
        <w:rPr>
          <w:b/>
          <w:i/>
          <w:sz w:val="28"/>
          <w:szCs w:val="28"/>
        </w:rPr>
        <w:t>Уметь</w:t>
      </w:r>
      <w:r w:rsidRPr="00495A9A">
        <w:rPr>
          <w:sz w:val="28"/>
          <w:szCs w:val="28"/>
        </w:rPr>
        <w:t xml:space="preserve"> осуществлять в буквенных выражениях числовые подстановки и выполнять соответствующие вычисления; сравнивать значения буквенных выражений при заданных значениях входящих в них переменных; применять свойства действий над числами при нахождении значений числовых выражений.</w:t>
      </w:r>
      <w:r w:rsidR="00400E48">
        <w:rPr>
          <w:sz w:val="28"/>
          <w:szCs w:val="28"/>
        </w:rPr>
        <w:t xml:space="preserve"> Р</w:t>
      </w:r>
      <w:r w:rsidR="00400E48" w:rsidRPr="00400E48">
        <w:rPr>
          <w:sz w:val="28"/>
          <w:szCs w:val="28"/>
        </w:rPr>
        <w:t>ешать линейные уравнения и уравнения, сводящиеся к ним; составлять уравнение по тексту задачи.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Линейная ф</w:t>
      </w:r>
      <w:r w:rsidRPr="00400E48">
        <w:rPr>
          <w:b/>
          <w:color w:val="000000"/>
          <w:sz w:val="28"/>
          <w:szCs w:val="28"/>
        </w:rPr>
        <w:t>ункции (</w:t>
      </w:r>
      <w:r>
        <w:rPr>
          <w:b/>
          <w:color w:val="000000"/>
          <w:sz w:val="28"/>
          <w:szCs w:val="28"/>
        </w:rPr>
        <w:t>11</w:t>
      </w:r>
      <w:r w:rsidRPr="00400E48">
        <w:rPr>
          <w:b/>
          <w:color w:val="000000"/>
          <w:sz w:val="28"/>
          <w:szCs w:val="28"/>
        </w:rPr>
        <w:t xml:space="preserve"> ч)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Функция, область определения функции, способы задания функции. График функции. Функция  y=kx и её график. Линейная функция и ее график.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Цель – познакомить  учащихся с основными функциональными понятиями и с графиками функций y=kx+b,  y=kx.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Знать определения функции, области определения функции, области значений, что такое а0ргумент, какая переменная называется зависимой, какая независимой; понимать, что такое функция.</w:t>
      </w:r>
    </w:p>
    <w:p w:rsid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Уметь правильно употреблять функциональную терминологию (значение функции, аргумент, график функции, область определения, область значений); находить значения функций, заданных формулой, таблицей, графиком; решать обратную задачу; строить графики линейной функции, прямой и обратной пропорциональности; интерпретировать в несложных случаях графики реальных зависимостей между величинами, отвечая на поставленные вопросы.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 xml:space="preserve">4. </w:t>
      </w:r>
      <w:r w:rsidRPr="00400E48">
        <w:rPr>
          <w:b/>
          <w:color w:val="000000"/>
          <w:sz w:val="28"/>
          <w:szCs w:val="28"/>
        </w:rPr>
        <w:t>Системы двух уравнений с двумя неизвестными (12 ч)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 xml:space="preserve">Системы уравнений с двумя переменными. Решение систем двух линейных уравнений с двумя переменными, графический способ. Решение задач методом составления систем уравнений. 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Цель – познакомить учащихся со способами решения систем линейных уравнений с двумя переменными, выработать умение решать системы уравнений и применять их при решении текстовых задач.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Знать, что такое линейное уравнение с двумя переменными, система уравнений,  знать различные способы решения систем уравнений с двумя переменными: способ подстановки, способ сложения; понимать, что уравнение – это математический аппарат решения разнообразных задач из математики, смежных областей знаний, практики.</w:t>
      </w:r>
    </w:p>
    <w:p w:rsidR="00400E48" w:rsidRPr="00400E48" w:rsidRDefault="00400E48" w:rsidP="00400E48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 w:rsidRPr="00400E48">
        <w:rPr>
          <w:color w:val="000000"/>
          <w:sz w:val="28"/>
          <w:szCs w:val="28"/>
        </w:rPr>
        <w:t>Уметь правильно употреблять термины: «уравнение с двумя переменными», «система»; понимать их в тексте, в речи учителя, понимать формулировку задачи «решить систему  уравнений с двумя переменными»; строить некоторые графики уравнения с двумя переменными;  решать системы уравнений с двумя переменными различными способами.</w:t>
      </w:r>
    </w:p>
    <w:p w:rsidR="00400E48" w:rsidRPr="00400E48" w:rsidRDefault="00400E48" w:rsidP="00495A9A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4. Степень с натуральным показателем. (6 ч)</w:t>
      </w:r>
    </w:p>
    <w:p w:rsidR="00400E48" w:rsidRDefault="00400E48" w:rsidP="00495A9A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5. Одночлены. Арифметические операции над одночленами. (8 ч)</w:t>
      </w:r>
    </w:p>
    <w:p w:rsidR="00495A9A" w:rsidRPr="00495A9A" w:rsidRDefault="00400E48" w:rsidP="00495A9A">
      <w:pPr>
        <w:pStyle w:val="210"/>
        <w:widowControl w:val="0"/>
        <w:spacing w:after="0" w:line="240" w:lineRule="auto"/>
        <w:ind w:firstLine="720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6.М</w:t>
      </w:r>
      <w:r w:rsidR="00495A9A" w:rsidRPr="00495A9A">
        <w:rPr>
          <w:b/>
          <w:color w:val="000000"/>
          <w:sz w:val="28"/>
          <w:szCs w:val="28"/>
        </w:rPr>
        <w:t>ногочлены</w:t>
      </w:r>
      <w:r>
        <w:rPr>
          <w:b/>
          <w:color w:val="000000"/>
          <w:sz w:val="28"/>
          <w:szCs w:val="28"/>
        </w:rPr>
        <w:t>. Арифметические операции над многочленами.</w:t>
      </w:r>
      <w:r w:rsidR="00495A9A" w:rsidRPr="00495A9A">
        <w:rPr>
          <w:b/>
          <w:color w:val="000000"/>
          <w:sz w:val="28"/>
          <w:szCs w:val="28"/>
        </w:rPr>
        <w:t xml:space="preserve">  (</w:t>
      </w:r>
      <w:r>
        <w:rPr>
          <w:b/>
          <w:color w:val="000000"/>
          <w:sz w:val="28"/>
          <w:szCs w:val="28"/>
        </w:rPr>
        <w:t>15</w:t>
      </w:r>
      <w:r w:rsidR="00495A9A" w:rsidRPr="00495A9A">
        <w:rPr>
          <w:b/>
          <w:color w:val="000000"/>
          <w:sz w:val="28"/>
          <w:szCs w:val="28"/>
        </w:rPr>
        <w:t xml:space="preserve"> ч)</w:t>
      </w:r>
    </w:p>
    <w:p w:rsidR="00495A9A" w:rsidRPr="00A923E9" w:rsidRDefault="00495A9A" w:rsidP="00495A9A">
      <w:pPr>
        <w:pStyle w:val="210"/>
        <w:widowControl w:val="0"/>
        <w:spacing w:after="0" w:line="240" w:lineRule="auto"/>
        <w:ind w:firstLine="720"/>
        <w:rPr>
          <w:b/>
          <w:bCs/>
          <w:color w:val="000000"/>
          <w:sz w:val="28"/>
          <w:szCs w:val="28"/>
        </w:rPr>
      </w:pPr>
      <w:r w:rsidRPr="00495A9A">
        <w:rPr>
          <w:color w:val="000000"/>
          <w:sz w:val="28"/>
          <w:szCs w:val="28"/>
        </w:rPr>
        <w:t xml:space="preserve">Степень с натуральным показателем. Свойства степени. Одночлен. Стандартный вид одночлена. Многочлены. </w:t>
      </w:r>
      <w:r w:rsidRPr="00A923E9">
        <w:rPr>
          <w:color w:val="000000"/>
          <w:sz w:val="28"/>
          <w:szCs w:val="28"/>
        </w:rPr>
        <w:t xml:space="preserve">Сложение, вычитание и умножение многочленов. </w:t>
      </w:r>
    </w:p>
    <w:p w:rsidR="00495A9A" w:rsidRPr="00A923E9" w:rsidRDefault="00495A9A" w:rsidP="00495A9A">
      <w:pPr>
        <w:pStyle w:val="210"/>
        <w:widowControl w:val="0"/>
        <w:spacing w:after="0" w:line="240" w:lineRule="auto"/>
        <w:ind w:firstLine="720"/>
        <w:rPr>
          <w:b/>
          <w:i/>
          <w:sz w:val="28"/>
          <w:szCs w:val="28"/>
        </w:rPr>
      </w:pPr>
      <w:r w:rsidRPr="00A923E9">
        <w:rPr>
          <w:b/>
          <w:bCs/>
          <w:color w:val="000000"/>
          <w:sz w:val="28"/>
          <w:szCs w:val="28"/>
        </w:rPr>
        <w:t xml:space="preserve">Цель – </w:t>
      </w:r>
      <w:r w:rsidRPr="00A923E9">
        <w:rPr>
          <w:bCs/>
          <w:color w:val="000000"/>
          <w:sz w:val="28"/>
          <w:szCs w:val="28"/>
        </w:rPr>
        <w:t>выработать умение выполнять сложение, вычитание, умножение одночленов и многочленов.</w:t>
      </w:r>
    </w:p>
    <w:p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i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определение одночлена и многочлена, понимать формулировку заданий: «упростить выражение».</w:t>
      </w:r>
    </w:p>
    <w:p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i/>
          <w:sz w:val="28"/>
          <w:szCs w:val="28"/>
        </w:rPr>
        <w:t>Уметь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приводить многочлен к стандартному виду, выполнять действия с многочленами.</w:t>
      </w:r>
    </w:p>
    <w:p w:rsidR="00495A9A" w:rsidRPr="00495A9A" w:rsidRDefault="00400E48" w:rsidP="00495A9A">
      <w:pPr>
        <w:spacing w:after="0" w:line="240" w:lineRule="auto"/>
        <w:ind w:firstLine="720"/>
        <w:rPr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7</w:t>
      </w:r>
      <w:r w:rsidR="00495A9A" w:rsidRPr="00495A9A">
        <w:rPr>
          <w:rFonts w:ascii="Times New Roman" w:hAnsi="Times New Roman" w:cs="Times New Roman"/>
          <w:b/>
          <w:iCs/>
          <w:sz w:val="28"/>
          <w:szCs w:val="28"/>
        </w:rPr>
        <w:t>. Разложение многочленов на множители (1</w:t>
      </w:r>
      <w:r>
        <w:rPr>
          <w:rFonts w:ascii="Times New Roman" w:hAnsi="Times New Roman" w:cs="Times New Roman"/>
          <w:b/>
          <w:iCs/>
          <w:sz w:val="28"/>
          <w:szCs w:val="28"/>
        </w:rPr>
        <w:t>8</w:t>
      </w:r>
      <w:r w:rsidR="00495A9A" w:rsidRPr="00495A9A">
        <w:rPr>
          <w:rFonts w:ascii="Times New Roman" w:hAnsi="Times New Roman" w:cs="Times New Roman"/>
          <w:b/>
          <w:iCs/>
          <w:sz w:val="28"/>
          <w:szCs w:val="28"/>
        </w:rPr>
        <w:t xml:space="preserve"> ч)</w:t>
      </w:r>
    </w:p>
    <w:p w:rsidR="00495A9A" w:rsidRPr="00495A9A" w:rsidRDefault="00495A9A" w:rsidP="00495A9A">
      <w:pPr>
        <w:pStyle w:val="210"/>
        <w:widowControl w:val="0"/>
        <w:spacing w:after="0" w:line="240" w:lineRule="auto"/>
        <w:ind w:firstLine="720"/>
        <w:rPr>
          <w:bCs/>
          <w:iCs/>
          <w:sz w:val="28"/>
          <w:szCs w:val="28"/>
        </w:rPr>
      </w:pPr>
      <w:r w:rsidRPr="00495A9A">
        <w:rPr>
          <w:bCs/>
          <w:iCs/>
          <w:sz w:val="28"/>
          <w:szCs w:val="28"/>
        </w:rPr>
        <w:t xml:space="preserve">Вынесение общего множителя за скобки. Способ группировки. </w:t>
      </w:r>
      <w:r w:rsidRPr="00495A9A">
        <w:rPr>
          <w:color w:val="000000"/>
          <w:sz w:val="28"/>
          <w:szCs w:val="28"/>
        </w:rPr>
        <w:t xml:space="preserve">Формулы </w:t>
      </w:r>
      <w:r w:rsidRPr="00495A9A">
        <w:rPr>
          <w:position w:val="-4"/>
          <w:sz w:val="28"/>
          <w:szCs w:val="28"/>
        </w:rPr>
        <w:object w:dxaOrig="6604" w:dyaOrig="3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0pt;height:16.5pt" o:ole="" filled="t">
            <v:fill opacity="0" color2="black"/>
            <v:imagedata r:id="rId8" o:title=""/>
          </v:shape>
          <o:OLEObject Type="Embed" ProgID="Equation.3" ShapeID="_x0000_i1025" DrawAspect="Content" ObjectID="_1661164611" r:id="rId9"/>
        </w:object>
      </w:r>
      <w:r w:rsidRPr="00495A9A">
        <w:rPr>
          <w:color w:val="000000"/>
          <w:sz w:val="28"/>
          <w:szCs w:val="28"/>
        </w:rPr>
        <w:t xml:space="preserve">, </w:t>
      </w:r>
      <w:r w:rsidRPr="00495A9A">
        <w:rPr>
          <w:bCs/>
          <w:i/>
          <w:sz w:val="28"/>
          <w:szCs w:val="28"/>
        </w:rPr>
        <w:t>куб суммы и куб разности, формула суммы кубов и разности кубов</w:t>
      </w:r>
      <w:r w:rsidRPr="00495A9A">
        <w:rPr>
          <w:rStyle w:val="11"/>
          <w:b/>
          <w:bCs/>
          <w:i/>
          <w:sz w:val="28"/>
          <w:szCs w:val="28"/>
        </w:rPr>
        <w:footnoteReference w:customMarkFollows="1" w:id="2"/>
        <w:t>1</w:t>
      </w:r>
      <w:r w:rsidRPr="00495A9A">
        <w:rPr>
          <w:bCs/>
          <w:sz w:val="28"/>
          <w:szCs w:val="28"/>
        </w:rPr>
        <w:t xml:space="preserve">. </w:t>
      </w:r>
      <w:r w:rsidRPr="00495A9A">
        <w:rPr>
          <w:color w:val="000000"/>
          <w:sz w:val="28"/>
          <w:szCs w:val="28"/>
        </w:rPr>
        <w:t>Применение формул сокращённого умножения к разложению на множители.</w:t>
      </w:r>
    </w:p>
    <w:p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sz w:val="28"/>
          <w:szCs w:val="28"/>
        </w:rPr>
        <w:t xml:space="preserve">Цель – </w:t>
      </w:r>
      <w:r w:rsidRPr="00495A9A">
        <w:rPr>
          <w:rFonts w:ascii="Times New Roman" w:hAnsi="Times New Roman" w:cs="Times New Roman"/>
          <w:sz w:val="28"/>
          <w:szCs w:val="28"/>
        </w:rPr>
        <w:t>выработать умение выполнять разложение многочлена на  множители, применять полученные навыки при решении уравнений, доказательстве тождеств.</w:t>
      </w:r>
    </w:p>
    <w:p w:rsidR="00495A9A" w:rsidRP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Знать</w:t>
      </w:r>
      <w:r w:rsidRPr="00495A9A">
        <w:rPr>
          <w:rFonts w:ascii="Times New Roman" w:hAnsi="Times New Roman" w:cs="Times New Roman"/>
          <w:sz w:val="28"/>
          <w:szCs w:val="28"/>
        </w:rPr>
        <w:t xml:space="preserve"> способы разложения многочлена на множители, формулы сокращенного умножения.</w:t>
      </w:r>
    </w:p>
    <w:p w:rsidR="00495A9A" w:rsidRDefault="00495A9A" w:rsidP="00495A9A">
      <w:pPr>
        <w:spacing w:after="0"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495A9A">
        <w:rPr>
          <w:rFonts w:ascii="Times New Roman" w:hAnsi="Times New Roman" w:cs="Times New Roman"/>
          <w:b/>
          <w:bCs/>
          <w:i/>
          <w:iCs/>
          <w:sz w:val="28"/>
          <w:szCs w:val="28"/>
        </w:rPr>
        <w:t>Уметь</w:t>
      </w:r>
      <w:r w:rsidRPr="00495A9A">
        <w:rPr>
          <w:rFonts w:ascii="Times New Roman" w:hAnsi="Times New Roman" w:cs="Times New Roman"/>
          <w:sz w:val="28"/>
          <w:szCs w:val="28"/>
        </w:rPr>
        <w:t>разложить многочлен на множители.</w:t>
      </w:r>
    </w:p>
    <w:p w:rsidR="00A923E9" w:rsidRP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8. Ф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ункция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 w:rsidRPr="00A923E9"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>(1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0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ч)</w:t>
      </w:r>
    </w:p>
    <w:p w:rsidR="00A923E9" w:rsidRP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A923E9">
        <w:rPr>
          <w:rFonts w:ascii="Times New Roman" w:hAnsi="Times New Roman" w:cs="Times New Roman"/>
          <w:color w:val="000000"/>
          <w:sz w:val="28"/>
          <w:szCs w:val="28"/>
        </w:rPr>
        <w:t>Определение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ункции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. Построение графика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</w:p>
    <w:p w:rsidR="00A923E9" w:rsidRDefault="00A923E9" w:rsidP="00A923E9">
      <w:pPr>
        <w:spacing w:after="0" w:line="240" w:lineRule="auto"/>
        <w:ind w:firstLine="720"/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Ц</w:t>
      </w:r>
      <w:r w:rsidRPr="00A923E9">
        <w:rPr>
          <w:rFonts w:ascii="Times New Roman" w:hAnsi="Times New Roman" w:cs="Times New Roman"/>
          <w:b/>
          <w:color w:val="000000"/>
          <w:sz w:val="28"/>
          <w:szCs w:val="28"/>
        </w:rPr>
        <w:t>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ь: - </w:t>
      </w:r>
      <w:r w:rsidRPr="00A923E9">
        <w:rPr>
          <w:rFonts w:ascii="Times New Roman" w:hAnsi="Times New Roman" w:cs="Times New Roman"/>
          <w:color w:val="000000"/>
          <w:sz w:val="28"/>
          <w:szCs w:val="28"/>
        </w:rPr>
        <w:t>формирование представлений о функци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у=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х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vertAlign w:val="superscript"/>
        </w:rPr>
        <w:t>2</w:t>
      </w:r>
    </w:p>
    <w:p w:rsidR="00495820" w:rsidRPr="00495820" w:rsidRDefault="00495820" w:rsidP="00495820">
      <w:pPr>
        <w:pStyle w:val="210"/>
        <w:widowControl w:val="0"/>
        <w:spacing w:after="0" w:line="240" w:lineRule="auto"/>
        <w:ind w:firstLine="720"/>
        <w:rPr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9.</w:t>
      </w:r>
      <w:r w:rsidRPr="00495820">
        <w:rPr>
          <w:b/>
          <w:color w:val="000000"/>
          <w:sz w:val="28"/>
          <w:szCs w:val="28"/>
        </w:rPr>
        <w:t>Ведение в комбинаторику (4 ч)</w:t>
      </w:r>
    </w:p>
    <w:p w:rsidR="00495820" w:rsidRPr="00495820" w:rsidRDefault="00495820" w:rsidP="00495820">
      <w:pPr>
        <w:pStyle w:val="210"/>
        <w:widowControl w:val="0"/>
        <w:spacing w:after="0" w:line="240" w:lineRule="auto"/>
        <w:ind w:firstLine="720"/>
        <w:rPr>
          <w:b/>
          <w:color w:val="000000"/>
          <w:sz w:val="28"/>
          <w:szCs w:val="28"/>
        </w:rPr>
      </w:pPr>
      <w:r w:rsidRPr="00495820">
        <w:rPr>
          <w:bCs/>
          <w:color w:val="000000"/>
          <w:sz w:val="28"/>
          <w:szCs w:val="28"/>
        </w:rPr>
        <w:t>Различные комбинации из трех элементов. Правило произведения. Подсчет вариантов.</w:t>
      </w:r>
    </w:p>
    <w:p w:rsidR="00495A9A" w:rsidRPr="00495820" w:rsidRDefault="00495A9A" w:rsidP="00495820">
      <w:pPr>
        <w:spacing w:after="0" w:line="240" w:lineRule="auto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95820">
        <w:rPr>
          <w:rFonts w:ascii="Times New Roman" w:hAnsi="Times New Roman" w:cs="Times New Roman"/>
          <w:b/>
          <w:color w:val="000000"/>
          <w:sz w:val="28"/>
          <w:szCs w:val="28"/>
        </w:rPr>
        <w:t>10. Итоговое повторение (</w:t>
      </w:r>
      <w:r w:rsidR="00495820" w:rsidRPr="0049582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49582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ч)</w:t>
      </w:r>
    </w:p>
    <w:p w:rsidR="00495A9A" w:rsidRPr="00495820" w:rsidRDefault="00495A9A" w:rsidP="00495A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5820">
        <w:rPr>
          <w:rFonts w:ascii="Times New Roman" w:hAnsi="Times New Roman" w:cs="Times New Roman"/>
          <w:sz w:val="28"/>
          <w:szCs w:val="28"/>
        </w:rPr>
        <w:t>Закрепление знаний, умений и навыков, полученных на уроках по данным темам (курс алгебры 7 класса).</w:t>
      </w:r>
    </w:p>
    <w:p w:rsidR="00495A9A" w:rsidRPr="00495820" w:rsidRDefault="00495A9A" w:rsidP="00A923E9">
      <w:pPr>
        <w:pStyle w:val="2"/>
        <w:numPr>
          <w:ilvl w:val="0"/>
          <w:numId w:val="0"/>
        </w:numPr>
        <w:ind w:left="576"/>
        <w:rPr>
          <w:rFonts w:ascii="Times New Roman" w:hAnsi="Times New Roman" w:cs="Times New Roman"/>
        </w:rPr>
      </w:pPr>
    </w:p>
    <w:p w:rsidR="00495A9A" w:rsidRDefault="00495A9A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:rsid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</w:rPr>
      </w:pPr>
    </w:p>
    <w:p w:rsidR="00416C1D" w:rsidRPr="00416C1D" w:rsidRDefault="00416C1D" w:rsidP="00495A9A">
      <w:pPr>
        <w:widowControl w:val="0"/>
        <w:autoSpaceDE w:val="0"/>
        <w:spacing w:after="60"/>
        <w:ind w:left="195"/>
        <w:rPr>
          <w:rFonts w:ascii="Times New Roman" w:hAnsi="Times New Roman" w:cs="Times New Roman"/>
          <w:sz w:val="28"/>
          <w:szCs w:val="28"/>
          <w:u w:val="single"/>
        </w:rPr>
      </w:pPr>
    </w:p>
    <w:p w:rsidR="00A923E9" w:rsidRP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3"/>
        <w:tblW w:w="0" w:type="auto"/>
        <w:tblLook w:val="04A0"/>
      </w:tblPr>
      <w:tblGrid>
        <w:gridCol w:w="1089"/>
        <w:gridCol w:w="7692"/>
        <w:gridCol w:w="2551"/>
      </w:tblGrid>
      <w:tr w:rsidR="00416C1D" w:rsidTr="00416C1D">
        <w:tc>
          <w:tcPr>
            <w:tcW w:w="0" w:type="auto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7692" w:type="dxa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выражения.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Решение уравнений.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692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прямая.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№1 по теме «Математический язык. Математические модели».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Построение фигур на координатной плоскости.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16C1D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C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Линейная функция вида y = kx.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692" w:type="dxa"/>
          </w:tcPr>
          <w:p w:rsidR="00416C1D" w:rsidRPr="00416C1D" w:rsidRDefault="00495820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5820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функций.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«Линейная функция»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692" w:type="dxa"/>
          </w:tcPr>
          <w:p w:rsidR="00416C1D" w:rsidRPr="00416C1D" w:rsidRDefault="003953BC" w:rsidP="00395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«Системы двух линейных уравнений с двумя переменными»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степень с натуральным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692" w:type="dxa"/>
          </w:tcPr>
          <w:p w:rsidR="00416C1D" w:rsidRPr="00416C1D" w:rsidRDefault="003953BC" w:rsidP="00395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 с натуральным показателем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495820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692" w:type="dxa"/>
          </w:tcPr>
          <w:p w:rsidR="00416C1D" w:rsidRPr="00416C1D" w:rsidRDefault="003953BC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«Степень с натуральным показателем и ее свойства. Одночлены и операции над ними»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 по теме «Многочлены и операции над ними»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692" w:type="dxa"/>
          </w:tcPr>
          <w:p w:rsidR="00416C1D" w:rsidRPr="00416C1D" w:rsidRDefault="005A7569" w:rsidP="005A7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692" w:type="dxa"/>
          </w:tcPr>
          <w:p w:rsidR="00416C1D" w:rsidRPr="00416C1D" w:rsidRDefault="005A7569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Тождества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692" w:type="dxa"/>
          </w:tcPr>
          <w:p w:rsidR="00416C1D" w:rsidRPr="00416C1D" w:rsidRDefault="00966231" w:rsidP="00966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«Разложение многочленов на множители»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692" w:type="dxa"/>
          </w:tcPr>
          <w:p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692" w:type="dxa"/>
          </w:tcPr>
          <w:p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692" w:type="dxa"/>
          </w:tcPr>
          <w:p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DC6FA3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692" w:type="dxa"/>
          </w:tcPr>
          <w:p w:rsidR="00416C1D" w:rsidRPr="00966231" w:rsidRDefault="00966231" w:rsidP="0096623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запись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692" w:type="dxa"/>
          </w:tcPr>
          <w:p w:rsidR="00416C1D" w:rsidRPr="00416C1D" w:rsidRDefault="00966231" w:rsidP="00966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теме «Функция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Данные. Ряды данных. Таблица распределения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Нечисловые ряды данных. Составление таблиц распределений без упорядочивания данных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Частота. Таблица распределения частот. Процентные частоты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данных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P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692" w:type="dxa"/>
          </w:tcPr>
          <w:p w:rsidR="00416C1D" w:rsidRP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Повторение: Функции и графики</w:t>
            </w:r>
          </w:p>
        </w:tc>
        <w:tc>
          <w:tcPr>
            <w:tcW w:w="2551" w:type="dxa"/>
          </w:tcPr>
          <w:p w:rsidR="00416C1D" w:rsidRP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7692" w:type="dxa"/>
          </w:tcPr>
          <w:p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7692" w:type="dxa"/>
          </w:tcPr>
          <w:p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7692" w:type="dxa"/>
          </w:tcPr>
          <w:p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7692" w:type="dxa"/>
          </w:tcPr>
          <w:p w:rsidR="00416C1D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(итоговая)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7692" w:type="dxa"/>
          </w:tcPr>
          <w:p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7692" w:type="dxa"/>
          </w:tcPr>
          <w:p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6C1D" w:rsidTr="00416C1D">
        <w:tc>
          <w:tcPr>
            <w:tcW w:w="0" w:type="auto"/>
          </w:tcPr>
          <w:p w:rsidR="00416C1D" w:rsidRDefault="00966231" w:rsidP="00416C1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692" w:type="dxa"/>
          </w:tcPr>
          <w:p w:rsidR="00416C1D" w:rsidRPr="00966231" w:rsidRDefault="00966231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231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551" w:type="dxa"/>
          </w:tcPr>
          <w:p w:rsidR="00416C1D" w:rsidRDefault="00416C1D" w:rsidP="00A923E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A923E9" w:rsidRDefault="00A923E9" w:rsidP="00A923E9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212756" w:rsidRPr="00212756" w:rsidRDefault="004B1808" w:rsidP="00A923E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18C2">
        <w:rPr>
          <w:rFonts w:ascii="Times New Roman" w:hAnsi="Times New Roman" w:cs="Times New Roman"/>
          <w:b/>
          <w:bCs/>
          <w:sz w:val="28"/>
          <w:szCs w:val="28"/>
        </w:rPr>
        <w:t>Календарно-</w:t>
      </w:r>
      <w:r w:rsidR="00A923E9">
        <w:rPr>
          <w:rFonts w:ascii="Times New Roman" w:hAnsi="Times New Roman" w:cs="Times New Roman"/>
          <w:b/>
          <w:bCs/>
          <w:sz w:val="28"/>
          <w:szCs w:val="28"/>
        </w:rPr>
        <w:t>поурочное планирование</w:t>
      </w:r>
    </w:p>
    <w:tbl>
      <w:tblPr>
        <w:tblStyle w:val="a3"/>
        <w:tblW w:w="15021" w:type="dxa"/>
        <w:tblLayout w:type="fixed"/>
        <w:tblLook w:val="04A0"/>
      </w:tblPr>
      <w:tblGrid>
        <w:gridCol w:w="562"/>
        <w:gridCol w:w="2127"/>
        <w:gridCol w:w="3969"/>
        <w:gridCol w:w="5386"/>
        <w:gridCol w:w="2977"/>
      </w:tblGrid>
      <w:tr w:rsidR="007B4583" w:rsidRPr="00BF18C2" w:rsidTr="007B4583">
        <w:trPr>
          <w:tblHeader/>
        </w:trPr>
        <w:tc>
          <w:tcPr>
            <w:tcW w:w="562" w:type="dxa"/>
            <w:vMerge w:val="restart"/>
          </w:tcPr>
          <w:p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№</w:t>
            </w:r>
          </w:p>
          <w:p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2127" w:type="dxa"/>
            <w:vMerge w:val="restart"/>
          </w:tcPr>
          <w:p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7B4583" w:rsidRPr="00BF18C2" w:rsidRDefault="007B4583" w:rsidP="0021275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F18C2">
              <w:rPr>
                <w:rFonts w:ascii="Times New Roman" w:hAnsi="Times New Roman" w:cs="Times New Roman"/>
                <w:b/>
              </w:rPr>
              <w:t>Наименование разделов и тем</w:t>
            </w:r>
          </w:p>
        </w:tc>
        <w:tc>
          <w:tcPr>
            <w:tcW w:w="12332" w:type="dxa"/>
            <w:gridSpan w:val="3"/>
          </w:tcPr>
          <w:p w:rsidR="007B4583" w:rsidRPr="00212756" w:rsidRDefault="007B4583" w:rsidP="002127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Планируемые результаты</w:t>
            </w:r>
          </w:p>
        </w:tc>
      </w:tr>
      <w:tr w:rsidR="007B4583" w:rsidRPr="00BF18C2" w:rsidTr="007B4583">
        <w:trPr>
          <w:tblHeader/>
        </w:trPr>
        <w:tc>
          <w:tcPr>
            <w:tcW w:w="562" w:type="dxa"/>
            <w:vMerge/>
          </w:tcPr>
          <w:p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vMerge/>
          </w:tcPr>
          <w:p w:rsidR="007B4583" w:rsidRPr="00BF18C2" w:rsidRDefault="007B4583" w:rsidP="004B180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Align w:val="center"/>
          </w:tcPr>
          <w:p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Предметный результат</w:t>
            </w:r>
          </w:p>
        </w:tc>
        <w:tc>
          <w:tcPr>
            <w:tcW w:w="5386" w:type="dxa"/>
            <w:vAlign w:val="center"/>
          </w:tcPr>
          <w:p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Метапредметные результаты</w:t>
            </w:r>
          </w:p>
        </w:tc>
        <w:tc>
          <w:tcPr>
            <w:tcW w:w="2977" w:type="dxa"/>
          </w:tcPr>
          <w:p w:rsidR="007B4583" w:rsidRPr="00BF18C2" w:rsidRDefault="007B4583" w:rsidP="004B180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18C2">
              <w:rPr>
                <w:rFonts w:ascii="Times New Roman" w:hAnsi="Times New Roman" w:cs="Times New Roman"/>
                <w:b/>
                <w:bCs/>
              </w:rPr>
              <w:t>Личностные результаты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2056AC" w:rsidRDefault="007B4583" w:rsidP="00894C14">
            <w:pPr>
              <w:jc w:val="center"/>
              <w:rPr>
                <w:rFonts w:ascii="Times New Roman" w:hAnsi="Times New Roman" w:cs="Times New Roman"/>
              </w:rPr>
            </w:pPr>
            <w:r w:rsidRPr="00894C14">
              <w:rPr>
                <w:rFonts w:ascii="Times New Roman" w:hAnsi="Times New Roman" w:cs="Times New Roman"/>
                <w:b/>
              </w:rPr>
              <w:t>ПОВТОРЕНИЕ ИЗУЧЕННОГО В 5-6 КЛАССАХ (2 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490FA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7" w:type="dxa"/>
          </w:tcPr>
          <w:p w:rsidR="007B4583" w:rsidRPr="002056AC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выражения</w:t>
            </w:r>
          </w:p>
        </w:tc>
        <w:tc>
          <w:tcPr>
            <w:tcW w:w="3969" w:type="dxa"/>
          </w:tcPr>
          <w:p w:rsidR="007B4583" w:rsidRPr="002056AC" w:rsidRDefault="007B4583" w:rsidP="007B75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рациональный способ решения выражений, основные операции над числами, выполнить порядок действий, законы сложения и умножения</w:t>
            </w:r>
          </w:p>
        </w:tc>
        <w:tc>
          <w:tcPr>
            <w:tcW w:w="5386" w:type="dxa"/>
          </w:tcPr>
          <w:p w:rsidR="007B4583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цели и функции участников, способы взаимодействия; понимать возможность существования различных точек зрения, не совпадающих с собственной;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ставить учебную задачу на основе соотнесения того, что уже известно и усвоено, и того, что еще неизвестно.</w:t>
            </w:r>
          </w:p>
          <w:p w:rsidR="007B4583" w:rsidRPr="00CC23F0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анализировать условия и требования задачи; уметь выбирать обобщенные стратегии решения задачи.</w:t>
            </w:r>
          </w:p>
        </w:tc>
        <w:tc>
          <w:tcPr>
            <w:tcW w:w="2977" w:type="dxa"/>
          </w:tcPr>
          <w:p w:rsidR="007B4583" w:rsidRPr="002056AC" w:rsidRDefault="007B4583" w:rsidP="00490FA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3969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основные приемы решения уравнений: проверка собственных навыков в освоении основных алгоритмических навыков решения уравнений</w:t>
            </w:r>
          </w:p>
        </w:tc>
        <w:tc>
          <w:tcPr>
            <w:tcW w:w="5386" w:type="dxa"/>
          </w:tcPr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содержание совершаемых действий с целью ориентировки предметно-практической или иной деятельности.</w:t>
            </w:r>
          </w:p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составлять план и последовательность действий; предвосхищать временные характеристики достижения результата (отвечать на вопрос «когда будет результат?»).</w:t>
            </w:r>
          </w:p>
          <w:p w:rsidR="007B4583" w:rsidRPr="0046052B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проводить анализ способов решения задачи с точки зрения их рациональности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экономичности.</w:t>
            </w:r>
          </w:p>
        </w:tc>
        <w:tc>
          <w:tcPr>
            <w:tcW w:w="297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3C363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>ГЛАВА 1. МАТЕМАТИЧЕСКИЙ ЯЗЫК. МАТЕМАТИЧЕСКАЯМОДЕЛЬ (</w:t>
            </w:r>
            <w:r w:rsidR="006E7495">
              <w:rPr>
                <w:rFonts w:ascii="Times New Roman" w:hAnsi="Times New Roman" w:cs="Times New Roman"/>
                <w:b/>
              </w:rPr>
              <w:t xml:space="preserve">12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3969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понятиями «числовое выражение», «алгебраическое выражение», «значение выражения», «переменная», «допустимое и недопустимое значение переменной».</w:t>
            </w:r>
          </w:p>
        </w:tc>
        <w:tc>
          <w:tcPr>
            <w:tcW w:w="5386" w:type="dxa"/>
          </w:tcPr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К.: </w:t>
            </w:r>
            <w:r w:rsidRPr="00725A8D">
              <w:rPr>
                <w:rFonts w:ascii="Times New Roman" w:hAnsi="Times New Roman" w:cs="Times New Roman"/>
                <w:sz w:val="24"/>
                <w:szCs w:val="24"/>
              </w:rPr>
              <w:t>аргументировать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свою точку зрения, спорить и отстаивать свою позицию невраждебным для оппонентов образом; уметь слушать и слышать друг друга.</w:t>
            </w:r>
          </w:p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7B4583" w:rsidRPr="00725A8D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устанавливать причинно-следственные связи; выражать смысл ситуации различными средствами (рисунки, символы, схемы, знаки)</w:t>
            </w:r>
          </w:p>
        </w:tc>
        <w:tc>
          <w:tcPr>
            <w:tcW w:w="297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познавательного интереса к изучению нового, мотивации к самостоятельной и коллективной исследовательской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Числовые и алгебраические выражения</w:t>
            </w:r>
          </w:p>
        </w:tc>
        <w:tc>
          <w:tcPr>
            <w:tcW w:w="3969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Научиться находить значение алгебраического выражения при  заданных значениях переменных, определять значения переменных, при которых выражение имеет смысл</w:t>
            </w:r>
          </w:p>
        </w:tc>
        <w:tc>
          <w:tcPr>
            <w:tcW w:w="5386" w:type="dxa"/>
          </w:tcPr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способность брать на себя инициативу в организации совместного действия; устанавливать и сравнивать различные точки зрения, прежде чем принимать решение и делать выбор; использовать адекватные языковые средства для отображения своих чувств, мыслей и побуждений.</w:t>
            </w:r>
          </w:p>
          <w:p w:rsidR="007B45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ставить учебную задачу на основе соотнесения того, что уже известно и усвоено, итого, что еще неизвестно, самостоятельно формулировать познавательную цель и строить план действий в соответствии с ней; сличать свой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действия с эталоном.</w:t>
            </w:r>
          </w:p>
          <w:p w:rsidR="007B4583" w:rsidRPr="00B55E83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основную и второстепенную информацию; выделять количественные характеристики объектов, заданные словами.</w:t>
            </w:r>
          </w:p>
        </w:tc>
        <w:tc>
          <w:tcPr>
            <w:tcW w:w="297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устойчивой мотивации к изучению и закреплению нового, к самостоятельной и коллективной исследовательской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46052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12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3969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«математический язык». Научиться выполнять элементарные знаково-символические действия, применять буквенные символы для обозначения чисел для записи общих утверждений</w:t>
            </w:r>
          </w:p>
        </w:tc>
        <w:tc>
          <w:tcPr>
            <w:tcW w:w="5386" w:type="dxa"/>
          </w:tcPr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интересоваться чужим мнением и высказывать свое;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:rsidR="007B4583" w:rsidRPr="00C50562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выполнять операции со знаками и символами; выделять объекты и процессы с точки зрения целого и частей.</w:t>
            </w:r>
          </w:p>
        </w:tc>
        <w:tc>
          <w:tcPr>
            <w:tcW w:w="2977" w:type="dxa"/>
          </w:tcPr>
          <w:p w:rsidR="007B4583" w:rsidRPr="002056AC" w:rsidRDefault="007B4583" w:rsidP="0046052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C505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математический язык</w:t>
            </w:r>
          </w:p>
        </w:tc>
        <w:tc>
          <w:tcPr>
            <w:tcW w:w="3969" w:type="dxa"/>
          </w:tcPr>
          <w:p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Познакомиться с понятием «математический язык». Научиться выполнять элементарные знаково-символические действия, применять буквенные символы для обозначения чисел для записи общих утверждений</w:t>
            </w:r>
          </w:p>
        </w:tc>
        <w:tc>
          <w:tcPr>
            <w:tcW w:w="5386" w:type="dxa"/>
          </w:tcPr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осознавать то, что уже усвоено, осознавать качество и уровень усвоения.</w:t>
            </w:r>
          </w:p>
          <w:p w:rsidR="007B4583" w:rsidRPr="00FD2BB8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выражать смысл ситуации различными средствами (рисунки, символы, схемы, знаки)</w:t>
            </w:r>
          </w:p>
        </w:tc>
        <w:tc>
          <w:tcPr>
            <w:tcW w:w="2977" w:type="dxa"/>
          </w:tcPr>
          <w:p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C505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7B4583" w:rsidRDefault="007B4583" w:rsidP="00C505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математическая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модель</w:t>
            </w:r>
          </w:p>
        </w:tc>
        <w:tc>
          <w:tcPr>
            <w:tcW w:w="3969" w:type="dxa"/>
          </w:tcPr>
          <w:p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Освоить основные математические модели реальных ситуаций.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Научиться составлять буквенные выражения по условиям, заданным словесно, рисунком или чертежом; вычислять числовое значение буквенного выражения; находить область допустимых значений переменных в выражении, решать текстовые задачи, выделяя три этапа математического моделирования.</w:t>
            </w:r>
          </w:p>
        </w:tc>
        <w:tc>
          <w:tcPr>
            <w:tcW w:w="5386" w:type="dxa"/>
          </w:tcPr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К.: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обсуждать разные точки зрения и 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выработать общую (групповую) позицию.</w:t>
            </w:r>
          </w:p>
          <w:p w:rsidR="007B4583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вносить коррективы и дополнения в способ своих действий в случае расхождения эталона, реального действия и его результата.</w:t>
            </w:r>
          </w:p>
          <w:p w:rsidR="007B4583" w:rsidRPr="008B7CB8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выделять и формулировать проблему; строить логические цепочки рассуждений.</w:t>
            </w:r>
          </w:p>
        </w:tc>
        <w:tc>
          <w:tcPr>
            <w:tcW w:w="2977" w:type="dxa"/>
          </w:tcPr>
          <w:p w:rsidR="007B4583" w:rsidRPr="002056AC" w:rsidRDefault="007B4583" w:rsidP="00C5056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навыков организации и анализа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своей деятельности в составе группы; самоанализа и самокоррекции учебной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127" w:type="dxa"/>
          </w:tcPr>
          <w:p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математическая модель</w:t>
            </w:r>
          </w:p>
        </w:tc>
        <w:tc>
          <w:tcPr>
            <w:tcW w:w="3969" w:type="dxa"/>
          </w:tcPr>
          <w:p w:rsidR="007B4583" w:rsidRPr="002056AC" w:rsidRDefault="007B4583" w:rsidP="000C7F6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Освоить основные математические модели реальных ситуаций. Научиться составлять буквенные выражения по условиям, заданным словесно, рисунком или чертежом; вычислять числовое значение буквенного выражения; находить область допустимых значений переменных в выражении, решать текстовые задачи, выделяя три этапа математического моделирования.</w:t>
            </w:r>
          </w:p>
        </w:tc>
        <w:tc>
          <w:tcPr>
            <w:tcW w:w="5386" w:type="dxa"/>
          </w:tcPr>
          <w:p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с помощью вопросов добывать недостающую информацию; уметь слушать и слышать друг друга; понимать возможность существования различных точек зрения, не совпадающих с собственной.</w:t>
            </w:r>
          </w:p>
          <w:p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предвосхищать результат и уровень усвоения (отвечать на вопрос «какой будет результат?»); самостоятельно формулировать познавательную цель и строить план действия в соответствии с ней.</w:t>
            </w:r>
          </w:p>
          <w:p w:rsidR="007B4583" w:rsidRPr="008B7CB8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поиск и выделение необходимой информации; устанавливать аналогии.</w:t>
            </w:r>
          </w:p>
        </w:tc>
        <w:tc>
          <w:tcPr>
            <w:tcW w:w="2977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контроль</w:t>
            </w:r>
          </w:p>
        </w:tc>
        <w:tc>
          <w:tcPr>
            <w:tcW w:w="3969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</w:t>
            </w:r>
          </w:p>
        </w:tc>
        <w:tc>
          <w:tcPr>
            <w:tcW w:w="5386" w:type="dxa"/>
          </w:tcPr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переводить конфликтную ситуацию в логический план и разрешать ее как задачу через анализ условий.</w:t>
            </w:r>
          </w:p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:rsidR="007B4583" w:rsidRPr="00CC23F0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ситуацию, описанную в задаче, </w:t>
            </w:r>
            <w:r>
              <w:rPr>
                <w:rFonts w:ascii="Times New Roman" w:hAnsi="Times New Roman" w:cs="Times New Roman"/>
              </w:rPr>
              <w:lastRenderedPageBreak/>
              <w:t>путем переформулирования, упрощенного пересказа текста, с выделение существенной для решения информации.</w:t>
            </w:r>
          </w:p>
        </w:tc>
        <w:tc>
          <w:tcPr>
            <w:tcW w:w="2977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127" w:type="dxa"/>
          </w:tcPr>
          <w:p w:rsidR="007B4583" w:rsidRDefault="007B4583" w:rsidP="00A3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</w:t>
            </w:r>
            <w:r w:rsidR="00A36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</w:t>
            </w:r>
          </w:p>
        </w:tc>
        <w:tc>
          <w:tcPr>
            <w:tcW w:w="3969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и использовать на практике алгоритм решения линейного уравнения с одной переменной. Научиться распознавать линейные уравнения и уравнения, сводящиеся к ним, решать текстовые задачи алгебраическим способом: переходить от словесной формулировки задачи к алгебраической модели путем составления уравнения, решать составленное уравнение, интерпретировать результат.</w:t>
            </w:r>
          </w:p>
        </w:tc>
        <w:tc>
          <w:tcPr>
            <w:tcW w:w="5386" w:type="dxa"/>
          </w:tcPr>
          <w:p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корректное содержание и сообщать его в письменной и устной формах; описывать содержание совершаемых действий с целью ориентировки предметно-практической или иной деятельности.</w:t>
            </w:r>
          </w:p>
          <w:p w:rsidR="007B4583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7B4583" w:rsidRPr="00CC23F0" w:rsidRDefault="007B4583" w:rsidP="000C7F60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составлять целое из частей, самостоятельно достраивая, выполняя недостающие компоненты.</w:t>
            </w:r>
          </w:p>
        </w:tc>
        <w:tc>
          <w:tcPr>
            <w:tcW w:w="2977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7B4583" w:rsidRDefault="007B4583" w:rsidP="00A36C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</w:t>
            </w:r>
            <w:r w:rsidR="00A36C4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одной переменной</w:t>
            </w:r>
          </w:p>
        </w:tc>
        <w:tc>
          <w:tcPr>
            <w:tcW w:w="3969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и использовать на практике алгоритм решения линейного уравнения с одной переменной. Научиться распознавать линейные уравнения и уравнения, сводящиеся к ним, решать текстовые задачи алгебраическим способом: переходить от словесной формулировки задачи к алгебраической модели путем составления уравнения, решать составленное уравнение, интерпретировать результат.</w:t>
            </w:r>
          </w:p>
        </w:tc>
        <w:tc>
          <w:tcPr>
            <w:tcW w:w="5386" w:type="dxa"/>
          </w:tcPr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аргументировать свою точку зрения, спорить и отстаивать свою позицию невраждебным для оппонентов образом;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эталона; составлять план и последовательность действий.</w:t>
            </w:r>
          </w:p>
          <w:p w:rsidR="007B4583" w:rsidRPr="000D1F5B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выдвигать и обосновывать гипотезы, предлагать способы их проверки; выбирать вид графической модели.</w:t>
            </w:r>
          </w:p>
        </w:tc>
        <w:tc>
          <w:tcPr>
            <w:tcW w:w="2977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целевых установок учебной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0C7F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127" w:type="dxa"/>
          </w:tcPr>
          <w:p w:rsidR="007B4583" w:rsidRDefault="007B4583" w:rsidP="000C7F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</w:tc>
        <w:tc>
          <w:tcPr>
            <w:tcW w:w="3969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прямая», «координаты точки», «модуль числа», «числовой промежуток». Научиться отмечать на координатной прямой точку с заданной координатой, определять координату точки; определять вид промежутка.</w:t>
            </w:r>
          </w:p>
        </w:tc>
        <w:tc>
          <w:tcPr>
            <w:tcW w:w="5386" w:type="dxa"/>
          </w:tcPr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  <w:p w:rsidR="007B4583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и сохранять познавательную цель; регулировать процесс выполнения учебных действий. </w:t>
            </w:r>
          </w:p>
          <w:p w:rsidR="007B4583" w:rsidRPr="00F55C85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строить логические цепочки рассуждений</w:t>
            </w:r>
          </w:p>
        </w:tc>
        <w:tc>
          <w:tcPr>
            <w:tcW w:w="2977" w:type="dxa"/>
          </w:tcPr>
          <w:p w:rsidR="007B4583" w:rsidRPr="002056AC" w:rsidRDefault="007B4583" w:rsidP="000C7F60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знаний.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6E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27" w:type="dxa"/>
          </w:tcPr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Координатная прямая</w:t>
            </w: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прямая», «координаты точки», «модуль числа», «числовой промежуток». Научиться отмечать на координатной прямой точку с заданной координатой, определять координату точки; определять вид промежутка.</w:t>
            </w:r>
          </w:p>
        </w:tc>
        <w:tc>
          <w:tcPr>
            <w:tcW w:w="5386" w:type="dxa"/>
          </w:tcPr>
          <w:p w:rsidR="007B4583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управлять поведением партнера – убеждать, контролировать, корректировать и оценивать его действия.</w:t>
            </w:r>
          </w:p>
          <w:p w:rsidR="007B4583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7B4583" w:rsidRPr="003F4CA9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цель; устанавливать причинно-следственные связи.</w:t>
            </w:r>
          </w:p>
          <w:p w:rsidR="007B4583" w:rsidRPr="00F55C85" w:rsidRDefault="007B4583" w:rsidP="006E25F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6E25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27" w:type="dxa"/>
          </w:tcPr>
          <w:p w:rsidR="007B4583" w:rsidRPr="007B4583" w:rsidRDefault="007B4583" w:rsidP="006E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4583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по теме «Математический язык. </w:t>
            </w:r>
            <w:r w:rsidRPr="007B45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Математические модели»</w:t>
            </w:r>
          </w:p>
        </w:tc>
        <w:tc>
          <w:tcPr>
            <w:tcW w:w="3969" w:type="dxa"/>
          </w:tcPr>
          <w:p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регулировать собственную деятельность посредством письменной речи.</w:t>
            </w:r>
          </w:p>
          <w:p w:rsidR="007B4583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C52DF9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</w:t>
            </w:r>
            <w:r>
              <w:rPr>
                <w:rFonts w:ascii="Times New Roman" w:hAnsi="Times New Roman" w:cs="Times New Roman"/>
              </w:rPr>
              <w:lastRenderedPageBreak/>
              <w:t>решения задачи.</w:t>
            </w:r>
          </w:p>
        </w:tc>
        <w:tc>
          <w:tcPr>
            <w:tcW w:w="2977" w:type="dxa"/>
          </w:tcPr>
          <w:p w:rsidR="007B4583" w:rsidRPr="002056AC" w:rsidRDefault="007B4583" w:rsidP="006E25F6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3C363F">
            <w:pPr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>ГЛАВА 2. ЛИНЕЙНАЯ ФУНКЦИЯ (</w:t>
            </w:r>
            <w:r w:rsidR="006E7495">
              <w:rPr>
                <w:rFonts w:ascii="Times New Roman" w:hAnsi="Times New Roman" w:cs="Times New Roman"/>
                <w:b/>
              </w:rPr>
              <w:t xml:space="preserve">11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7" w:type="dxa"/>
          </w:tcPr>
          <w:p w:rsidR="007B4583" w:rsidRDefault="003C363F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оординатн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 xml:space="preserve"> плоскост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«координатная плоскость», «координаты точки». Научиться находить координаты точки на плоскости, отмечать точку с заданными координатами, используя алгоритм построения точки в прямоугольной системе координат.</w:t>
            </w:r>
          </w:p>
        </w:tc>
        <w:tc>
          <w:tcPr>
            <w:tcW w:w="5386" w:type="dxa"/>
          </w:tcPr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переводить конфликтную ситуацию в логический план и разрешать ее как задачу через анализ условий; демонстрировать способность к эмпатии, стремление устанавливать доверительные отношения взаимопонимания.</w:t>
            </w:r>
          </w:p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предвосхищать временные характеристики достижения результата (отвечать на вопрос «когда будет результат?»).</w:t>
            </w:r>
          </w:p>
          <w:p w:rsidR="007B4583" w:rsidRPr="009A5698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предметную ситуацию, описанную в задаче, путем переформулирования, упрощенного пересказа текста, с выделением только существенной информации.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7" w:type="dxa"/>
          </w:tcPr>
          <w:p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фигур на координатной плоскости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алгоритм построения фигур и точек с заданными координатами на координатной плоскости. Научиться строить прямую, удовлетворяющую заданному уравнению, строить на координатной плоскости геометрические фигуры и находить координаты некоторых точек фигуры.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вступать в диалог, участвовать в коллективном обсуждении проблем, владеть монологической и диалогической формами речи в соответствии с грамматическими и синтаксическими нормами родного языка.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:rsidR="007B4583" w:rsidRPr="00952999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анализировать объект, выделяя существенные признаки.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2127" w:type="dxa"/>
          </w:tcPr>
          <w:p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</w:t>
            </w:r>
            <w:r w:rsidR="003C363F">
              <w:rPr>
                <w:rFonts w:ascii="Times New Roman" w:hAnsi="Times New Roman" w:cs="Times New Roman"/>
                <w:sz w:val="24"/>
                <w:szCs w:val="24"/>
              </w:rPr>
              <w:t xml:space="preserve"> и его график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«линейное уравнение с двумя переменными», «решение уравнения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F476CF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F476CF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F476CF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>», «график уравнения». Научиться находить точку пересечения графиков линейных уравнений без построения, выражать в линейном уравнении одну переменную через другую.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планировать общие способы работы;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сличать свой способ действия с эталоном.</w:t>
            </w:r>
          </w:p>
          <w:p w:rsidR="007B4583" w:rsidRPr="00952999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задачи;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работы по алгоритму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7" w:type="dxa"/>
          </w:tcPr>
          <w:p w:rsidR="007B4583" w:rsidRPr="009F14A9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969" w:type="dxa"/>
          </w:tcPr>
          <w:p w:rsidR="007B4583" w:rsidRPr="00374111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понятие уравнение вида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374111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 xml:space="preserve"> на практике; определять, является ли пара чисел решением линейного уравнения с двумя неизвестными, строить график уравнения </w:t>
            </w:r>
            <w:r>
              <w:rPr>
                <w:rFonts w:ascii="Times New Roman" w:hAnsi="Times New Roman" w:cs="Times New Roman"/>
                <w:lang w:val="en-US"/>
              </w:rPr>
              <w:t>ax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bx</w:t>
            </w:r>
            <w:r w:rsidRPr="00374111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c</w:t>
            </w:r>
            <w:r w:rsidRPr="00374111">
              <w:rPr>
                <w:rFonts w:ascii="Times New Roman" w:hAnsi="Times New Roman" w:cs="Times New Roman"/>
              </w:rPr>
              <w:t>=0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</w:tcPr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уважительное отношение к партнерам, внимание к личности одноклассника, развивать адекватное межличностное восприятие.</w:t>
            </w:r>
          </w:p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составить учебную задачу на основе соотнесения того, что уже известно и усвоено, и того, что еще неизвестно; вносить коррективы и дополнения в составленные планы.</w:t>
            </w:r>
          </w:p>
          <w:p w:rsidR="007B4583" w:rsidRPr="00791AAB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смысловые единицы текста и устанавливать отношения между ними.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7" w:type="dxa"/>
          </w:tcPr>
          <w:p w:rsidR="007B4583" w:rsidRPr="00346895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Линейное уравнение с двумя переменными и его график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использовать алгоритм построения на координатной плоскости точки и фигуры по заданным координатам, решать уравнения с двумя переменными, определять координаты точек, определять, является ли пара чисел решением данного уравнения с двумя </w:t>
            </w:r>
            <w:r>
              <w:rPr>
                <w:rFonts w:ascii="Times New Roman" w:hAnsi="Times New Roman" w:cs="Times New Roman"/>
              </w:rPr>
              <w:lastRenderedPageBreak/>
              <w:t>переменными, решать задачи алгебраической моделью которых является уравнение с двумя переменными, находить целые решения путем перебора.</w:t>
            </w:r>
          </w:p>
        </w:tc>
        <w:tc>
          <w:tcPr>
            <w:tcW w:w="5386" w:type="dxa"/>
          </w:tcPr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:rsidR="007B4583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действий; вносить коррективы и дополнения в составленные планы.</w:t>
            </w:r>
          </w:p>
          <w:p w:rsidR="007B4583" w:rsidRPr="009D2267" w:rsidRDefault="007B4583" w:rsidP="00E56BD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условий; проводить анализ способов решения задач; восстанавливать предметную ситуацию, описанную в задаче, путем переформулирования; изображать на схеме только существенную информацию; анализировать объект, выделяя существенные и несущественные признаки.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анализу, к исследовательской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127" w:type="dxa"/>
          </w:tcPr>
          <w:p w:rsidR="007B4583" w:rsidRDefault="003C363F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инейн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функци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и её график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«линейная функция», «независимая переменная (аргумент)», «зависимая переменная (функция)». Научиться по формуле определять характер монотонности.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слушать и слышать друг друга; представлять конкретное содержание и сообщать его в письменной и устной форме.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7B4583" w:rsidRPr="009D226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выводить следствия из имеющихся в условии задачи данных.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сопоставления, сравнения.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7" w:type="dxa"/>
          </w:tcPr>
          <w:p w:rsidR="007B4583" w:rsidRPr="00346895" w:rsidRDefault="003C363F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3969" w:type="dxa"/>
          </w:tcPr>
          <w:p w:rsidR="007B4583" w:rsidRPr="00780441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понятием "график линейной функции". Научиться приводить линейное уравнение к виду линейной функции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780441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 w:rsidRPr="00780441">
              <w:rPr>
                <w:rFonts w:ascii="Times New Roman" w:hAnsi="Times New Roman" w:cs="Times New Roman"/>
              </w:rPr>
              <w:t xml:space="preserve"> +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, находить значение функции при заданном значении аргумента; находить значение аргумента при заданном значении функции, строить график линейной функции, вычислять значения линейной функции, составлять таблицу значений.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9D2267">
              <w:rPr>
                <w:rFonts w:ascii="Times New Roman" w:hAnsi="Times New Roman" w:cs="Times New Roman"/>
              </w:rPr>
              <w:t>проявлять готовность к обсуждению разных точек зрения и выработке общей (групповой) позиции; обмениваться знаниями между членами группы для принятия эффективных совместных решений.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определять последовательность промежуточных целей с учетом конечного результата.</w:t>
            </w:r>
          </w:p>
          <w:p w:rsidR="007B4583" w:rsidRPr="009D226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выбирать знаково-символические средства для построения модели.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2127" w:type="dxa"/>
          </w:tcPr>
          <w:p w:rsidR="007B4583" w:rsidRPr="007E604C" w:rsidRDefault="003C363F" w:rsidP="00E56BD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Линейная функция и её график</w:t>
            </w:r>
          </w:p>
        </w:tc>
        <w:tc>
          <w:tcPr>
            <w:tcW w:w="3969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«наибольшее и наименьшее значение», «возрастание и убывание функции». Научиться находить координаты точек пересечения графика с координатными осями, координаты точек пересечения графиков двух линейных функций, наибольшее и наименьшее значения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общаться и взаимодействовать с одноклассниками по совместной деятельности или обмену информацией.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:rsidR="007B4583" w:rsidRPr="00A64A7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7" w:type="dxa"/>
          </w:tcPr>
          <w:p w:rsidR="007B4583" w:rsidRPr="00346895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Линейная функция вида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346895">
              <w:rPr>
                <w:rFonts w:ascii="Times New Roman" w:hAnsi="Times New Roman" w:cs="Times New Roman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kx</w:t>
            </w:r>
          </w:p>
        </w:tc>
        <w:tc>
          <w:tcPr>
            <w:tcW w:w="3969" w:type="dxa"/>
          </w:tcPr>
          <w:p w:rsidR="007B4583" w:rsidRPr="002A5D7D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«прямая пропорциональность», «коэффициент пропорциональности», «угловой коэффициент». Научиться находить коэффициент пропорциональности, строить график функции 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2A5D7D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>
              <w:rPr>
                <w:rFonts w:ascii="Times New Roman" w:hAnsi="Times New Roman" w:cs="Times New Roman"/>
              </w:rPr>
              <w:t>, определять знак углового коэффициента по графику.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описывать содержание совершаемых действий с целью ориентировки предметно-практической или иной деятельности; проявлять готовность адекватно реагировать на нужды других, оказывать помощь и эмоциональную поддержку одноклассникам.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:rsidR="007B4583" w:rsidRPr="00A64A77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условия и требования задачи.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E56BD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7" w:type="dxa"/>
          </w:tcPr>
          <w:p w:rsidR="007B4583" w:rsidRDefault="007B4583" w:rsidP="00E56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графиков линейных функций</w:t>
            </w:r>
          </w:p>
        </w:tc>
        <w:tc>
          <w:tcPr>
            <w:tcW w:w="3969" w:type="dxa"/>
          </w:tcPr>
          <w:p w:rsidR="007B4583" w:rsidRPr="002A5D7D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формулировать теорему о взаимных расположениях графиков линейных функций, определять взаимное расположение графиков по виду линейных функций, показывать схематически положение на координатной плоскости графиков функций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2A5D7D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kx</w:t>
            </w:r>
            <w:r w:rsidRPr="002A5D7D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 xml:space="preserve">, y=kx в зависимости от значений коэффициентов </w:t>
            </w:r>
            <w:r>
              <w:rPr>
                <w:rFonts w:ascii="Times New Roman" w:hAnsi="Times New Roman" w:cs="Times New Roman"/>
                <w:lang w:val="en-US"/>
              </w:rPr>
              <w:t>k</w:t>
            </w:r>
            <w:r w:rsidRPr="002A5D7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m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6" w:type="dxa"/>
          </w:tcPr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эффективно сотрудничать и способствовать продуктивной кооперации.</w:t>
            </w:r>
          </w:p>
          <w:p w:rsidR="007B4583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вносить коррективы и дополнения в составленные планы.</w:t>
            </w:r>
          </w:p>
          <w:p w:rsidR="007B4583" w:rsidRPr="00AB4C6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выдвигать и обосновывать гипотезы, предлагать способы их проверки; строить логические цепочки рассуждений; заменять термины определениями; выделять обобщенный смысл и формальную </w:t>
            </w:r>
            <w:r>
              <w:rPr>
                <w:rFonts w:ascii="Times New Roman" w:hAnsi="Times New Roman" w:cs="Times New Roman"/>
              </w:rPr>
              <w:lastRenderedPageBreak/>
              <w:t>структуру задачи.</w:t>
            </w:r>
          </w:p>
        </w:tc>
        <w:tc>
          <w:tcPr>
            <w:tcW w:w="2977" w:type="dxa"/>
          </w:tcPr>
          <w:p w:rsidR="007B4583" w:rsidRPr="002056AC" w:rsidRDefault="007B4583" w:rsidP="00E56BD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2A5D7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2127" w:type="dxa"/>
          </w:tcPr>
          <w:p w:rsidR="007B4583" w:rsidRPr="003C363F" w:rsidRDefault="007B4583" w:rsidP="002A5D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 по теме «Линейная функция»</w:t>
            </w:r>
          </w:p>
        </w:tc>
        <w:tc>
          <w:tcPr>
            <w:tcW w:w="3969" w:type="dxa"/>
          </w:tcPr>
          <w:p w:rsidR="007B4583" w:rsidRPr="002056A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2A5D7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3. СИСТЕМА ДВУХ ЛИНЕЙНЫХ УРАВНЕНИЙ С ДВУМЯ ПЕРЕМЕННЫМИ (</w:t>
            </w:r>
            <w:r w:rsidR="006E7495">
              <w:rPr>
                <w:rFonts w:ascii="Times New Roman" w:hAnsi="Times New Roman" w:cs="Times New Roman"/>
                <w:b/>
              </w:rPr>
              <w:t xml:space="preserve">12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7" w:type="dxa"/>
          </w:tcPr>
          <w:p w:rsidR="007B4583" w:rsidRDefault="007B4583" w:rsidP="003C3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</w:t>
            </w:r>
          </w:p>
        </w:tc>
        <w:tc>
          <w:tcPr>
            <w:tcW w:w="3969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понятия о решении систем двух линейных уравнений. Научиться правильно употреблять термины «уравнение с двумя переменными», «система»; понимать их в тексте, в речи учителя, понимать формулировку задачи «решить систему уравнений с двумя переменными»; строить некоторые уравнения с двумя переменными.</w:t>
            </w:r>
          </w:p>
        </w:tc>
        <w:tc>
          <w:tcPr>
            <w:tcW w:w="5386" w:type="dxa"/>
          </w:tcPr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определять цели и функции участников, способы взаимодействия; планировать общие способы работы.</w:t>
            </w:r>
          </w:p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предвосхищать временные характеристики достижения результата (отвечать на вопрос «когда будет результат?»).</w:t>
            </w:r>
          </w:p>
          <w:p w:rsidR="007B4583" w:rsidRPr="0095161E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делать выводы; извлекать необходимую информацию из прослушанного объяснения учителя, высказываний одноклассников, систематизировать собственные знания.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7" w:type="dxa"/>
          </w:tcPr>
          <w:p w:rsidR="007B4583" w:rsidRDefault="003C363F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3969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определять, что такое линейное уравнение с двумя переменными, система уравнений, график линейного уравнения с двумя переменными. Научиться использовать функционально-графические представления для решения и исследования систем уравнений.</w:t>
            </w:r>
          </w:p>
        </w:tc>
        <w:tc>
          <w:tcPr>
            <w:tcW w:w="5386" w:type="dxa"/>
          </w:tcPr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и устной форме; развивать способность с помощью вопросов добывать недостающую информацию.</w:t>
            </w:r>
          </w:p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т того, что еще неизвестно; самостоятельно формулировать познавательную цель и строить план действия в </w:t>
            </w:r>
            <w:r>
              <w:rPr>
                <w:rFonts w:ascii="Times New Roman" w:hAnsi="Times New Roman" w:cs="Times New Roman"/>
              </w:rPr>
              <w:lastRenderedPageBreak/>
              <w:t>соответствии с ней.</w:t>
            </w:r>
          </w:p>
          <w:p w:rsidR="007B4583" w:rsidRPr="0095161E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проводить анализ способов решения задач.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127" w:type="dxa"/>
          </w:tcPr>
          <w:p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одним из методов решения систем уравнений с двумя переменными – методом подстановки. Научиться решать уравнения методом подстановки; применять алгоритм при решении систем уравнений</w:t>
            </w:r>
          </w:p>
        </w:tc>
        <w:tc>
          <w:tcPr>
            <w:tcW w:w="5386" w:type="dxa"/>
          </w:tcPr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других, оказывать помощь и эмоциональную поддержку одноклассникам.</w:t>
            </w:r>
          </w:p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7B4583" w:rsidRPr="002B266A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структурировать знания; выделять объекты и процессы с точки зрения целого и частей.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7" w:type="dxa"/>
          </w:tcPr>
          <w:p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решать системы уравнений методом подстановки</w:t>
            </w:r>
          </w:p>
        </w:tc>
        <w:tc>
          <w:tcPr>
            <w:tcW w:w="5386" w:type="dxa"/>
            <w:vAlign w:val="center"/>
          </w:tcPr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рабочие отношения; описывать содержание совершаемых действий с целью ориентировки предметно-практической или иной деятельности.</w:t>
            </w:r>
          </w:p>
          <w:p w:rsidR="007B4583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эталона.</w:t>
            </w:r>
          </w:p>
          <w:p w:rsidR="007B4583" w:rsidRPr="002B266A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127" w:type="dxa"/>
          </w:tcPr>
          <w:p w:rsidR="007B4583" w:rsidRDefault="003C363F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подстановки</w:t>
            </w:r>
          </w:p>
        </w:tc>
        <w:tc>
          <w:tcPr>
            <w:tcW w:w="3969" w:type="dxa"/>
          </w:tcPr>
          <w:p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графическое решение систем уравнений с двумя переменными методом подстановки. Научиться решать графически системы уравнений с двумя переменными</w:t>
            </w:r>
          </w:p>
        </w:tc>
        <w:tc>
          <w:tcPr>
            <w:tcW w:w="5386" w:type="dxa"/>
          </w:tcPr>
          <w:p w:rsidR="007B4583" w:rsidRDefault="007B4583" w:rsidP="002B266A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использовать адекватные языковые средства для отображения своих чувств, мыслей и побуждений.</w:t>
            </w:r>
          </w:p>
          <w:p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:rsidR="007B4583" w:rsidRPr="002B266A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структуру задачи разными средствами; выбирать, сопоставлять и обосновывать способы </w:t>
            </w:r>
            <w:r>
              <w:rPr>
                <w:rFonts w:ascii="Times New Roman" w:hAnsi="Times New Roman" w:cs="Times New Roman"/>
              </w:rPr>
              <w:lastRenderedPageBreak/>
              <w:t>решения задачи.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87E7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127" w:type="dxa"/>
          </w:tcPr>
          <w:p w:rsidR="007B4583" w:rsidRDefault="007B4583" w:rsidP="00D8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  <w:vAlign w:val="center"/>
          </w:tcPr>
          <w:p w:rsidR="007B4583" w:rsidRPr="002056AC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одним из методов решения систем уравнений – методом алгебраического сложения. Научиться конструировать эквивалентные речевые высказывания с использованием алгебраического и геометрического языков.</w:t>
            </w:r>
          </w:p>
        </w:tc>
        <w:tc>
          <w:tcPr>
            <w:tcW w:w="5386" w:type="dxa"/>
            <w:vAlign w:val="center"/>
          </w:tcPr>
          <w:p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управлять поведением партнера – убеждать, контролировать, корректировать и оценивать его действия.</w:t>
            </w:r>
          </w:p>
          <w:p w:rsidR="007B4583" w:rsidRDefault="007B4583" w:rsidP="00D87E7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способ и результат своих действий с заданным эталоном, обнаруживать отклонения и отличия от эталона; оценивать достигнутый результат.</w:t>
            </w:r>
          </w:p>
          <w:p w:rsidR="007B4583" w:rsidRPr="002B266A" w:rsidRDefault="007B4583" w:rsidP="00D87E7E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 w:rsidRPr="002B266A">
              <w:rPr>
                <w:rFonts w:ascii="Times New Roman" w:hAnsi="Times New Roman" w:cs="Times New Roman"/>
              </w:rPr>
              <w:t>устанавливать взаимосвязь</w:t>
            </w:r>
            <w:r>
              <w:rPr>
                <w:rFonts w:ascii="Times New Roman" w:hAnsi="Times New Roman" w:cs="Times New Roman"/>
              </w:rPr>
              <w:t xml:space="preserve"> между объемом приобретенных на уроке знаний, умений, навыков и операционных, исследовательских, аналитических умений как интегрированных, сложных умений.</w:t>
            </w:r>
          </w:p>
        </w:tc>
        <w:tc>
          <w:tcPr>
            <w:tcW w:w="2977" w:type="dxa"/>
          </w:tcPr>
          <w:p w:rsidR="007B4583" w:rsidRPr="002056AC" w:rsidRDefault="007B4583" w:rsidP="00D87E7E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7" w:type="dxa"/>
          </w:tcPr>
          <w:p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  <w:vAlign w:val="center"/>
          </w:tcPr>
          <w:p w:rsidR="007B4583" w:rsidRDefault="007B4583" w:rsidP="00D2061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алгоритм решения систем уравнений методом алгебраического сложения. Научиться решать системы уравнений методом алгебраического сложения.</w:t>
            </w:r>
          </w:p>
        </w:tc>
        <w:tc>
          <w:tcPr>
            <w:tcW w:w="5386" w:type="dxa"/>
            <w:vAlign w:val="center"/>
          </w:tcPr>
          <w:p w:rsidR="007B4583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осознавать качество и уровень усвоения.</w:t>
            </w:r>
          </w:p>
          <w:p w:rsidR="007B4583" w:rsidRPr="00DB24CD" w:rsidRDefault="007B4583" w:rsidP="00DB24CD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приобретать умение мотивированно организовывать свою деятельность; устанавливать аналогии.</w:t>
            </w:r>
          </w:p>
        </w:tc>
        <w:tc>
          <w:tcPr>
            <w:tcW w:w="2977" w:type="dxa"/>
          </w:tcPr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7" w:type="dxa"/>
          </w:tcPr>
          <w:p w:rsidR="007B4583" w:rsidRDefault="003C363F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графическое решение систем уравнений с двумя переменными методом алгебраического сложения, научиться приводить примеры решения систем уравнений с двумя переменными, решать графически системы уравнений с двумя переменными</w:t>
            </w:r>
          </w:p>
        </w:tc>
        <w:tc>
          <w:tcPr>
            <w:tcW w:w="5386" w:type="dxa"/>
          </w:tcPr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составлять план и последовательность действий.</w:t>
            </w:r>
          </w:p>
          <w:p w:rsidR="007B4583" w:rsidRPr="00DB24CD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взаимосвязь между объемом приобретенных знаний и операционных, исследовательских, аналитических умений как интегрированных, сложных умений.</w:t>
            </w:r>
          </w:p>
        </w:tc>
        <w:tc>
          <w:tcPr>
            <w:tcW w:w="2977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2127" w:type="dxa"/>
          </w:tcPr>
          <w:p w:rsidR="007B4583" w:rsidRDefault="003C363F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 алгебраического сложения</w:t>
            </w:r>
          </w:p>
        </w:tc>
        <w:tc>
          <w:tcPr>
            <w:tcW w:w="3969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графическую интерпретацию системы уравнений с двумя переменными и ее методы. Научиться решать системы уравнений с двумя переменными различными способами; находить целые решения путем перебора</w:t>
            </w:r>
          </w:p>
        </w:tc>
        <w:tc>
          <w:tcPr>
            <w:tcW w:w="5386" w:type="dxa"/>
          </w:tcPr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коллегами по совместной деятельности; осуществлять совместное целеполагание и планирование общих способов работы на основе прогнозирования.</w:t>
            </w:r>
          </w:p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ней; использовать различные ресурсы для достижения цели; выбирать успешные стратегии в трудных ситуациях.</w:t>
            </w:r>
          </w:p>
          <w:p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цель; анализировать условия и требования задачи;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7" w:type="dxa"/>
          </w:tcPr>
          <w:p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3969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использовать на практике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решать составленную систему уравнений; интерпретировать </w:t>
            </w:r>
            <w:r>
              <w:rPr>
                <w:rFonts w:ascii="Times New Roman" w:hAnsi="Times New Roman" w:cs="Times New Roman"/>
              </w:rPr>
              <w:lastRenderedPageBreak/>
              <w:t>результат</w:t>
            </w:r>
          </w:p>
        </w:tc>
        <w:tc>
          <w:tcPr>
            <w:tcW w:w="5386" w:type="dxa"/>
          </w:tcPr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демонстрировать способность к эмпатии, стремление устанавливать доверительные отношения взаимопонимания; использовать адекватные языковые средства для отображения своих чувств, мыслей и побуждений.</w:t>
            </w:r>
          </w:p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использовать приобретенные знания и умения в практической деятельности и повседневной жизни.</w:t>
            </w:r>
          </w:p>
        </w:tc>
        <w:tc>
          <w:tcPr>
            <w:tcW w:w="2977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D2061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2127" w:type="dxa"/>
          </w:tcPr>
          <w:p w:rsidR="007B4583" w:rsidRDefault="007B4583" w:rsidP="00D20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двух линейных уравнений с двумя переменными как математические модели реальных ситуаций</w:t>
            </w:r>
          </w:p>
        </w:tc>
        <w:tc>
          <w:tcPr>
            <w:tcW w:w="3969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 w:rsidRPr="0061175E">
              <w:rPr>
                <w:rFonts w:ascii="Times New Roman" w:hAnsi="Times New Roman" w:cs="Times New Roman"/>
              </w:rPr>
              <w:t>Научиться использовать на практике математическую модель при решении алгебраических задач с помощью систем линейных уравнений с двумя переменными. Научиться решать текстовые задачи алгебраическим способом: переходить от словесной формулировки условия задачи к алгебраической модели путем составления системы уравнений; решать составленную систему уравнений; интерпретировать результат</w:t>
            </w:r>
          </w:p>
        </w:tc>
        <w:tc>
          <w:tcPr>
            <w:tcW w:w="5386" w:type="dxa"/>
          </w:tcPr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задавать вопросы с целью получения необходимой для решения проблемы информации; осуществлять совместную деятельность в парах и рабочих группах с учетом конкретных учебно-познавательных задач.</w:t>
            </w:r>
          </w:p>
          <w:p w:rsidR="007B4583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результат; предвосхищать результат и уровень усвоения.</w:t>
            </w:r>
          </w:p>
          <w:p w:rsidR="007B4583" w:rsidRPr="00C26367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отбор существенной информации.</w:t>
            </w:r>
          </w:p>
        </w:tc>
        <w:tc>
          <w:tcPr>
            <w:tcW w:w="2977" w:type="dxa"/>
          </w:tcPr>
          <w:p w:rsidR="007B4583" w:rsidRPr="002056AC" w:rsidRDefault="007B4583" w:rsidP="00D2061D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7" w:type="dxa"/>
          </w:tcPr>
          <w:p w:rsidR="007B4583" w:rsidRPr="003C363F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№3 по теме «Системыдвух линейных уравнений с двумя переменными»</w:t>
            </w:r>
          </w:p>
          <w:p w:rsidR="007B4583" w:rsidRPr="00346895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t>ГЛАВА 4. СТЕПЕНЬ С НАТУРАЛЬНЫМ ПОКАЗАТЕЛЕМ И ЕЕ СВОЙСТВА (</w:t>
            </w:r>
            <w:r w:rsidR="006E7495">
              <w:rPr>
                <w:rFonts w:ascii="Times New Roman" w:hAnsi="Times New Roman" w:cs="Times New Roman"/>
                <w:b/>
              </w:rPr>
              <w:t xml:space="preserve">6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степень с натуральным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показателем</w:t>
            </w:r>
          </w:p>
        </w:tc>
        <w:tc>
          <w:tcPr>
            <w:tcW w:w="3969" w:type="dxa"/>
          </w:tcPr>
          <w:p w:rsidR="007B4583" w:rsidRPr="0068469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определением «степень с натуральным показателем»; понятиями «степень», «основание», </w:t>
            </w:r>
            <w:r>
              <w:rPr>
                <w:rFonts w:ascii="Times New Roman" w:hAnsi="Times New Roman" w:cs="Times New Roman"/>
              </w:rPr>
              <w:lastRenderedPageBreak/>
              <w:t>«показатель»; с основной операцией – возведением в степень числа. Научиться формулировать, записывать в символической форме и обосновывать свойства степени с целым неотрицательным показателем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мнениями, понимать позицию одноклассников, в том числе и отличную от своей; задавать вопросы, слушать и отвечать на вопросы </w:t>
            </w:r>
            <w:r>
              <w:rPr>
                <w:rFonts w:ascii="Times New Roman" w:hAnsi="Times New Roman" w:cs="Times New Roman"/>
              </w:rPr>
              <w:lastRenderedPageBreak/>
              <w:t>других, формулировать собственные мысли, высказывать и обосновывать свою точку 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Р.: </w:t>
            </w:r>
            <w:r w:rsidRPr="004102D9">
              <w:rPr>
                <w:rFonts w:ascii="Times New Roman" w:hAnsi="Times New Roman" w:cs="Times New Roman"/>
              </w:rPr>
              <w:t>планировать (в сотрудничестве с учителем и одноклассниками и самостоятельно) необходимые действия, операции, действовать по плану; самостоятельно планировать необходимые действия, операции.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условия и требования задачи; проводить анализ способов решения задачи с точки зрения их рациональности и экономичности.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составления алгоритма выполнения задания, </w:t>
            </w:r>
            <w:r>
              <w:rPr>
                <w:rFonts w:ascii="Times New Roman" w:hAnsi="Times New Roman" w:cs="Times New Roman"/>
              </w:rPr>
              <w:lastRenderedPageBreak/>
              <w:t>выполнения творческого задания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Таблица основных степеней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таблицу основных степеней чисел, использовать формулы и таблицу для возведения чисел в определенную степень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работу; исправлять и объяснять ошибки.</w:t>
            </w:r>
          </w:p>
          <w:p w:rsidR="007B4583" w:rsidRPr="00AC454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задачи; выводить следствия из имеющихся в условии задачи данных.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систематизаций,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свойствами степеней; методами их решения. Научиться применять свойства степени для преобразования выражений и вычислений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 к изучению нового, способам обобщения и систематизации знаний,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степени с натуральным показателем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основные свойства степеней на практике, записывать произведения в виде степени, называть основание и показатель, вычислять значение степени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недостаточность своих знаний; планировать (в сотрудничестве с учителем и одноклассниками или самостоятельно) необходимые действия.</w:t>
            </w:r>
          </w:p>
          <w:p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количественные характеристики объектов, заданные словами; заменять термины определениями.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степеней с одинаковым показателем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умножения и деления степеней с одинаковыми показателями. Научиться умножать и делить степень на степень, воспроизводить формулировки определений, конструировать несложные определения самостоятельно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одноклассниками в совместной деятельности.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:rsidR="007B4583" w:rsidRPr="00D52C7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осуществлять поиск и выделение необходимой информации.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Степень с нулевым показателем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«степень с натуральным», «степень с нулевым показателем». Научиться возводить числа в натуральную и нулевую степень, воспроизводить формулировки и доказательства изученных теорем, конструировать математические предложения с </w:t>
            </w:r>
            <w:r>
              <w:rPr>
                <w:rFonts w:ascii="Times New Roman" w:hAnsi="Times New Roman" w:cs="Times New Roman"/>
              </w:rPr>
              <w:lastRenderedPageBreak/>
              <w:t>помощью связки «если…,то…»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на себя инициативу в организации совместного действия; обмениваться знаниями между членами группы для принятия эффективных совместных решений.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контролировать учебные действия, замечать допущенные ошибки.</w:t>
            </w:r>
          </w:p>
          <w:p w:rsidR="007B4583" w:rsidRPr="00BA05F1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восстанавливать предметную ситуацию, описанную в задаче, путем переформулирования, упрощенного пересказа текста с выделением только существенной для решения задачи информации.</w:t>
            </w:r>
          </w:p>
          <w:p w:rsidR="007B4583" w:rsidRPr="00BA05F1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 xml:space="preserve">ГЛАВА 5.ОДНОЧЛЕНЫ. </w:t>
            </w:r>
            <w:r>
              <w:rPr>
                <w:rFonts w:ascii="Times New Roman" w:hAnsi="Times New Roman" w:cs="Times New Roman"/>
                <w:b/>
              </w:rPr>
              <w:t xml:space="preserve">АРИФМЕТИЧЕСКИЕ </w:t>
            </w:r>
            <w:r w:rsidR="003C363F">
              <w:rPr>
                <w:rFonts w:ascii="Times New Roman" w:hAnsi="Times New Roman" w:cs="Times New Roman"/>
                <w:b/>
              </w:rPr>
              <w:t>ОПЕРАЦИИ НАД ОДНОЧЛЕНАМИ (</w:t>
            </w:r>
            <w:r w:rsidR="006E7495">
              <w:rPr>
                <w:rFonts w:ascii="Times New Roman" w:hAnsi="Times New Roman" w:cs="Times New Roman"/>
                <w:b/>
              </w:rPr>
              <w:t xml:space="preserve">8 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одночлена. Стандартный вид одночлена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«одночлен», «стандартный вид одночлена». Научиться приводить одночлены к стандартному виду, находить область допустимых значений переменных в выражении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способности к мобилизации сил и энергии, к волевому усилию – выбору в ситуации мотивационного конфликта, к преодолению препятствий.</w:t>
            </w:r>
          </w:p>
          <w:p w:rsidR="007B4583" w:rsidRPr="0034002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структурировать знания; определять основную и второстепенную информацию.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одночленов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«подобные члены», «сложение и вычитание одночленов». Научиться выполнять элементарные знаково-символические действия, применять буквы для обозначения чисел, для записи общих утверждений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проблеме; развивать способность с помощью вопросов добывать недостающую информацию.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:rsidR="007B4583" w:rsidRPr="0034002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применять методы информационного поиска, в том числе с помощью компьютерных средств.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одночленов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Научиться применять три этапа математического моделирования при </w:t>
            </w:r>
            <w:r>
              <w:rPr>
                <w:rFonts w:ascii="Times New Roman" w:hAnsi="Times New Roman" w:cs="Times New Roman"/>
              </w:rPr>
              <w:lastRenderedPageBreak/>
              <w:t>решении задач, применять одночлены для создания алгоритма решения задач, использовать метод введения новой переменной при сложении и вычитании одночленов, решать задачи на данную тему</w:t>
            </w:r>
          </w:p>
        </w:tc>
        <w:tc>
          <w:tcPr>
            <w:tcW w:w="5386" w:type="dxa"/>
          </w:tcPr>
          <w:p w:rsidR="007B4583" w:rsidRDefault="007B4583" w:rsidP="0042294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</w:t>
            </w:r>
            <w:r>
              <w:rPr>
                <w:rFonts w:ascii="Times New Roman" w:hAnsi="Times New Roman" w:cs="Times New Roman"/>
              </w:rPr>
              <w:lastRenderedPageBreak/>
              <w:t>проявлять уважительное отношение к партнерам.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уровень владения учебным действием (отвечать на овпрос «что я не знаю и не умею?»).</w:t>
            </w:r>
          </w:p>
          <w:p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знаки); осуществлять поиск и выделение необходимой информации.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проблемно-</w:t>
            </w:r>
            <w:r>
              <w:rPr>
                <w:rFonts w:ascii="Times New Roman" w:hAnsi="Times New Roman" w:cs="Times New Roman"/>
              </w:rPr>
              <w:lastRenderedPageBreak/>
              <w:t>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одночленов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принцип умножения одночлена на одночлен на практике, умножать одночлены, представлять одночлены в виде суммы подобных членов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последовательности промежуточных целей с учетом конечного результата; составлять план последовательности действий.</w:t>
            </w:r>
          </w:p>
          <w:p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понимать и адекватно оценивать язык средств массой информации; устанавливать причинно-следственные связи.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Возведение одночлена в степень с натуральным показателем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операцией возведения одночлена в натуральную степень. Научиться возводить одночлен в натуральную степень, вычислять числовое значение буквенного выражения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определять цели и функции участников, способы взаимодействия; планировать общие способы работы; с достаточной полнотой и точностью выражать свои мысли в соответствии с задачами и условиями коммуникации.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того, что уже известно и усвоено, и того, что еще неизвестно.</w:t>
            </w:r>
          </w:p>
          <w:p w:rsidR="007B4583" w:rsidRPr="0042294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текста; извлекать необходимую информацию из услышанного.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нового;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деления одного одночлена на другой. Научиться делить одночлен, применять данные знания на практике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понимать возможность существования различных точек зрения, не совпадающих с собственной; управлять поведением одноклассника – убеждать, контролировать, корректировать и оценивать его действия.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целевые установки учебной деятельности, выстраивать последовательности необходимых операций (алгоритм действий).</w:t>
            </w:r>
          </w:p>
          <w:p w:rsidR="007B4583" w:rsidRPr="006326ED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одночлена на одночлен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принципом деления одного одночлена на другой. Научиться делить одночлен на одночлен, применять данные знания на практике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умения интегрироваться в группу сверстников и строить продуктивное взаимодействие со сверстниками и взрослыми.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обнаруживать и формулировать учебную проблему; определять цель учебной деятельности.</w:t>
            </w:r>
          </w:p>
          <w:p w:rsidR="007B4583" w:rsidRPr="006326ED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127" w:type="dxa"/>
          </w:tcPr>
          <w:p w:rsidR="007B4583" w:rsidRPr="006353D8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63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№4 по теме «Степень с натуральным показателем и ее свойства. Одночлены иоперации над ними»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3C363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 xml:space="preserve">ГЛАВА 6. МНОГОЧЛЕНЫ. </w:t>
            </w:r>
            <w:r>
              <w:rPr>
                <w:rFonts w:ascii="Times New Roman" w:hAnsi="Times New Roman" w:cs="Times New Roman"/>
                <w:b/>
              </w:rPr>
              <w:t xml:space="preserve">АРИФМЕТИЧЕСКИЕ </w:t>
            </w:r>
            <w:r w:rsidRPr="000A1853">
              <w:rPr>
                <w:rFonts w:ascii="Times New Roman" w:hAnsi="Times New Roman" w:cs="Times New Roman"/>
                <w:b/>
              </w:rPr>
              <w:t>ОПЕРАЦИИ НАД МНОГОЧЛЕНАМИ (1</w:t>
            </w:r>
            <w:r w:rsidR="006E7495">
              <w:rPr>
                <w:rFonts w:ascii="Times New Roman" w:hAnsi="Times New Roman" w:cs="Times New Roman"/>
                <w:b/>
              </w:rPr>
              <w:t>5</w:t>
            </w:r>
            <w:r w:rsidRPr="000A185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127" w:type="dxa"/>
          </w:tcPr>
          <w:p w:rsidR="007B4583" w:rsidRDefault="003C363F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«многочлен», «стандартный вид многочлена», «полином». Научиться выполнять действия с многочленами, приводить подобные многочлены к стандартному виду, решать полиномы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на себя инициативу в организации совместного действия; устанавливать и сравнивать разные точки зрения, прежде чем принимать решение и делать выбор; использовать адекватные языковые средства для отображения своих чувств, мыслей и побуждений.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последовательность промежуточных целей с учетом конечного результата; составлять план последовательности действий.</w:t>
            </w:r>
          </w:p>
          <w:p w:rsidR="007B4583" w:rsidRPr="00AD6ED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формальную структуру задачи; анализировать условия и требования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операцию сложения и вычитания многочленов на практике, распознавать квадратный трехчлен, выяснять возможность разложения на множители, представлять квадратный трехчлен в виде произведения линейных множителей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интересоваться мнением одноклассников и высказывать свое;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необходимые дополнения и коррективы в план и способ действия в случае расхождения эталона, реального действия и его результата.</w:t>
            </w:r>
          </w:p>
          <w:p w:rsidR="007B4583" w:rsidRPr="00AD6ED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многочленов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понятием «алгебраическая сумма многочленов» и его применением. Научиться выполнять действия с многочленами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выделять и осознавать то, что уже усвоено, </w:t>
            </w:r>
            <w:r>
              <w:rPr>
                <w:rFonts w:ascii="Times New Roman" w:hAnsi="Times New Roman" w:cs="Times New Roman"/>
              </w:rPr>
              <w:lastRenderedPageBreak/>
              <w:t>осознавать качество и уровень усвоения.</w:t>
            </w:r>
          </w:p>
          <w:p w:rsidR="007B4583" w:rsidRPr="0015533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выражать смысл ситуации различными средствами (рисунки, символы, схемы, знаки).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умножения многочлен на одночлен. Научиться правильно умножать многочлен на одночлен, используя данную операцию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обсуждать разные точки зрения и вырабатывать общую позицию.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прогнозировать результат и уровень усвоения.</w:t>
            </w:r>
          </w:p>
          <w:p w:rsidR="007B4583" w:rsidRPr="00155332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обобщенные стратегии решения задачи; применять методы информационного поиска, в том числе с помощью компьютерных средств; структурировать знания; определять основную и второстепенную информацию.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одночлен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вынесения общего множителя за скобки на практике. Научиться выносить общий множитель за скобки, решать текстовые задачи с помощью трех этапов математического моделирования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с помощью вопросов добывать недостающую информацию; слушать и слышать друг друга; понимать возможность существования различных точек зрения, не совпадающих с собственной.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весомость приводимых доказательств и рассуждений.</w:t>
            </w:r>
          </w:p>
          <w:p w:rsidR="007B4583" w:rsidRPr="00EB0C8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строить логические цепочки рассуждений; выдвигать и обосновывать гипотезы, предлагать способы их проверки.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правилом умножения многочлена на многочлен. Научиться приводить многочлены к стандартному виду, применять различные формы самоконтроля при выполнении </w:t>
            </w:r>
            <w:r>
              <w:rPr>
                <w:rFonts w:ascii="Times New Roman" w:hAnsi="Times New Roman" w:cs="Times New Roman"/>
              </w:rPr>
              <w:lastRenderedPageBreak/>
              <w:t>преобразований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описывать содержание совершаемых действий с целью ориентировки предметно-практической или иной деятельности.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корректировать деятельность: вносить изменения в </w:t>
            </w:r>
            <w:r>
              <w:rPr>
                <w:rFonts w:ascii="Times New Roman" w:hAnsi="Times New Roman" w:cs="Times New Roman"/>
              </w:rPr>
              <w:lastRenderedPageBreak/>
              <w:t>процесс с учетом возникших трудностей и ошибок, намечать способы их устранения.</w:t>
            </w:r>
          </w:p>
          <w:p w:rsidR="007B4583" w:rsidRPr="00EB0C8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правилом умножения многочлена на многочлен. Научиться приводить многочлены к стандартному виду, применять различные формы самоконтроля при выполнении преобразований</w:t>
            </w:r>
          </w:p>
        </w:tc>
        <w:tc>
          <w:tcPr>
            <w:tcW w:w="5386" w:type="dxa"/>
          </w:tcPr>
          <w:p w:rsidR="007B4583" w:rsidRDefault="007B4583" w:rsidP="00A46A0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многочлена на многочлен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правила и приемы решения многочленов: сложение и вычитание многочленов, умножение многочлена на одночлен и одночлен, приведение многочленов к стандартному виду, вынесение общего множителя за скобки. Научиться применять данные операции на практике, решать текстовые задачи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оценивать и принимать решения, определяющие стратегию поведения, с учетом гражданских и нравственных ценностей.</w:t>
            </w:r>
          </w:p>
          <w:p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структурировать знания; выбирать основания и критерии для сравнения, сериации, классификации объектов.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:rsidR="007B4583" w:rsidRPr="00001B6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 xml:space="preserve"> – </w:t>
            </w:r>
            <w:r>
              <w:rPr>
                <w:rFonts w:ascii="Times New Roman" w:eastAsiaTheme="minorEastAsia" w:hAnsi="Times New Roman" w:cs="Times New Roman"/>
              </w:rPr>
              <w:t xml:space="preserve">квадрат суммы (разности). Научиться применять данные формулы при решении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>упражнений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способствовать формированию своего научного мировоззрения.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выделять и формулировать познавательные цели; осуществлять поиск и выделение необходимой информации.</w:t>
            </w:r>
          </w:p>
          <w:p w:rsidR="007B4583" w:rsidRPr="00A46A0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определять основную информацию; выделять количественные характеристики объектов, заданные словами.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61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одной из основных формул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 xml:space="preserve">2 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данную формулу при решении упражнений, выполнять действия с многочленами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формировать навыки учебного сотрудничества в ходе индивидуальной и групповой работы.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:rsidR="007B4583" w:rsidRPr="00CD2E2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давать определения терминам; составлять целое из частей, самостоятельно достраивая, восполняя недостающие компоненты.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кубов. Научиться применять данные формулы при решении упражнений доказывать формулы сокращенного умножения, применять их в преобразованиях выражений и вычислениях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:rsidR="007B4583" w:rsidRPr="00CD2E2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объект, выделяя существенные и несущественные признаки; восстанавливать предметную ситуацию, описанную в задаче, путем переформирования, упрощенного пересказа текста с выделением только существенной для решения задачи информации.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предмету исследования,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:rsidR="007B4583" w:rsidRPr="005B60BE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(разности); формулы разложения многочленов на линейные множители. Научиться применять данные формулы при </w:t>
            </w:r>
            <w:r>
              <w:rPr>
                <w:rFonts w:ascii="Times New Roman" w:hAnsi="Times New Roman" w:cs="Times New Roman"/>
              </w:rPr>
              <w:lastRenderedPageBreak/>
              <w:t>решении упражнений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уметь с достаточной полнотой и точностью выражать свои мысли в соответствии с задачами и условиями коммуникации.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</w:t>
            </w:r>
            <w:r>
              <w:rPr>
                <w:rFonts w:ascii="Times New Roman" w:hAnsi="Times New Roman" w:cs="Times New Roman"/>
              </w:rPr>
              <w:lastRenderedPageBreak/>
              <w:t>преодоления.</w:t>
            </w:r>
          </w:p>
          <w:p w:rsidR="007B4583" w:rsidRPr="00DA3CF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объяснять роль математики в практической деятельности людей; выделять и формулировать проблему.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64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Формулы сокращенного умножения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умножения. Научиться выполнять разложение многочленов на линейные множители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планирование общих способов работы на основе прогнозирования.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формулировать познавательную цель и строить план действия в соответствии с ней; использовать различные ресурсы для достижения цели.</w:t>
            </w:r>
          </w:p>
          <w:p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развивать навыки познавательной рефлексии как осознания совершаемых действий и мыслительных процессов.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многочлена на одночлен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правило деления многочлена на одночлен, раскладывать многочлен на множители, делить многочлен на одночлен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критично относиться к своему мнению, с достоинство признавать ошибочность своего мнения (ели оно таково) и корректировать его.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обнаруживать и формулировать учебную проблему; составлять план выполнения работы.</w:t>
            </w:r>
          </w:p>
          <w:p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условий; самостоятельно создавать алгоритмы деятельности при решении проблем творческого и поискового характера.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127" w:type="dxa"/>
          </w:tcPr>
          <w:p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№5 по теме </w:t>
            </w:r>
            <w:r w:rsidRPr="00952F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«Многочлены и операции над ними»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>ГЛАВА 7. РАЗЛОЖЕ</w:t>
            </w:r>
            <w:r w:rsidR="00952F15">
              <w:rPr>
                <w:rFonts w:ascii="Times New Roman" w:hAnsi="Times New Roman" w:cs="Times New Roman"/>
                <w:b/>
              </w:rPr>
              <w:t>НИЕ МНОГОЧЛЕНОВ НА МНОЖИТЕЛИ (1</w:t>
            </w:r>
            <w:r w:rsidR="006E7495">
              <w:rPr>
                <w:rFonts w:ascii="Times New Roman" w:hAnsi="Times New Roman" w:cs="Times New Roman"/>
                <w:b/>
              </w:rPr>
              <w:t>8</w:t>
            </w:r>
            <w:r w:rsidRPr="000A185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такое разложение многочлена на множители и зачем оно нужно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разложение многочленов на множители. Научиться раскладывать многочлены на линейные множители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воспринимать текст с учетом поставленной учебной задачи; находить в тексте информацию, необходимую для решения.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необходимые дополнения и коррективы в план и способ действия в случае расхождения эталона, реального действия и его результата.</w:t>
            </w:r>
          </w:p>
          <w:p w:rsidR="007B4583" w:rsidRPr="00C93CE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вид графической модели, адекватной выделенным смысловым единицам.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Освоить операцию вынесения общего множителя за скобки. Научиться находить наибольший общий делитель для вынесения общего множителя за скобки </w:t>
            </w:r>
          </w:p>
        </w:tc>
        <w:tc>
          <w:tcPr>
            <w:tcW w:w="5386" w:type="dxa"/>
          </w:tcPr>
          <w:p w:rsidR="007B4583" w:rsidRDefault="007B4583" w:rsidP="006A108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:rsidR="007B4583" w:rsidRDefault="007B4583" w:rsidP="006A1088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:rsidR="007B4583" w:rsidRPr="006A108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структуру взаимосвязей смысловых единиц текста.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Познакомиться с алгоритмом вынесения общего множителя за скобки. Научиться применять данный алгоритм на практике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формировать коммуникативные действия, направленные на структурирование информации по данной теме.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способности к мобилизации сил и энергии, </w:t>
            </w:r>
            <w:r>
              <w:rPr>
                <w:rFonts w:ascii="Times New Roman" w:hAnsi="Times New Roman" w:cs="Times New Roman"/>
              </w:rPr>
              <w:lastRenderedPageBreak/>
              <w:t>к волевому усилию – выбору ситуации мотивационного конфликта, к преодолению препятствий.</w:t>
            </w:r>
          </w:p>
          <w:p w:rsidR="007B4583" w:rsidRPr="00DD5D1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связи; анализировать объект, выделяя существенные и несущественные признаки.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операцию способ группировки для разложения многочленов. Научиться применять данную операцию на практике</w:t>
            </w:r>
          </w:p>
        </w:tc>
        <w:tc>
          <w:tcPr>
            <w:tcW w:w="5386" w:type="dxa"/>
          </w:tcPr>
          <w:p w:rsidR="007B4583" w:rsidRDefault="007B4583" w:rsidP="00DD5D1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:rsidR="007B4583" w:rsidRDefault="007B4583" w:rsidP="00DD5D1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группировки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со способом группировки. Научиться применять несколько способов группировки для разложения многочленов на линейные множители</w:t>
            </w:r>
          </w:p>
        </w:tc>
        <w:tc>
          <w:tcPr>
            <w:tcW w:w="5386" w:type="dxa"/>
          </w:tcPr>
          <w:p w:rsidR="007B4583" w:rsidRDefault="007B4583" w:rsidP="007F7E6B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мнениями, понимать позицию одноклассников, в том числе и отличную от своей; задавать вопросы, слушать и отвечать на вопросы других, формулировать собственные мысли, высказывать и обосновывать свою точку зрения.</w:t>
            </w:r>
          </w:p>
          <w:p w:rsidR="007B4583" w:rsidRDefault="007B4583" w:rsidP="007F7E6B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уровень владения учебным действием (отвечать на овпрос «что я не знаю и не умею?»).</w:t>
            </w:r>
          </w:p>
          <w:p w:rsidR="007B4583" w:rsidRPr="007F7E6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выводить следствия из имеющихся в условии задачи данных; выбирать основания и критерии для сравнения, классификации объектов.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составления алгоритма выполнения задания, навыков выполнения творческого задания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многочлена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множители с помощью формул сокращенного умножения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FA66F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– квадрат суммы </w:t>
            </w:r>
            <w:r>
              <w:rPr>
                <w:rFonts w:ascii="Times New Roman" w:eastAsiaTheme="minorEastAsia" w:hAnsi="Times New Roman" w:cs="Times New Roman"/>
              </w:rPr>
              <w:lastRenderedPageBreak/>
              <w:t xml:space="preserve">(разности);        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данные формулы для разложения многочленов на линейные множители, выполнять действия с многочленами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</w:t>
            </w:r>
            <w:r>
              <w:rPr>
                <w:rFonts w:ascii="Times New Roman" w:hAnsi="Times New Roman" w:cs="Times New Roman"/>
              </w:rPr>
              <w:lastRenderedPageBreak/>
              <w:t>для решения проблемы информации.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последовательности действий.</w:t>
            </w:r>
          </w:p>
          <w:p w:rsidR="007B4583" w:rsidRPr="007F7E6B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количественные характеристики объектов, заданные символами.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работы по алгоритму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73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FA66F8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основными формулами сокращенного умножения: 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m:oMath>
              <m:r>
                <w:rPr>
                  <w:rFonts w:ascii="Cambria Math" w:hAnsi="Cambria Math" w:cs="Times New Roman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  <w:lang w:val="en-US"/>
              </w:rPr>
              <w:t>b</w:t>
            </w:r>
            <w:r w:rsidRPr="00001B66">
              <w:rPr>
                <w:rFonts w:ascii="Times New Roman" w:eastAsiaTheme="minorEastAsia" w:hAnsi="Times New Roman" w:cs="Times New Roman"/>
              </w:rPr>
              <w:t>)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 w:rsidRPr="00001B66">
              <w:rPr>
                <w:rFonts w:ascii="Times New Roman" w:eastAsiaTheme="minorEastAsia" w:hAnsi="Times New Roman" w:cs="Times New Roman"/>
              </w:rPr>
              <w:t>=</w:t>
            </w:r>
            <w:r>
              <w:rPr>
                <w:rFonts w:ascii="Times New Roman" w:eastAsiaTheme="minorEastAsia" w:hAnsi="Times New Roman" w:cs="Times New Roman"/>
                <w:lang w:val="en-US"/>
              </w:rPr>
              <w:t>a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m:oMath>
              <m:r>
                <w:rPr>
                  <w:rFonts w:ascii="Cambria Math" w:eastAsiaTheme="minorEastAsia" w:hAnsi="Cambria Math" w:cs="Times New Roman"/>
                  <w:vertAlign w:val="superscript"/>
                </w:rPr>
                <m:t>±</m:t>
              </m:r>
            </m:oMath>
            <w:r>
              <w:rPr>
                <w:rFonts w:ascii="Times New Roman" w:eastAsiaTheme="minorEastAsia" w:hAnsi="Times New Roman" w:cs="Times New Roman"/>
              </w:rPr>
              <w:t>2ab+b</w:t>
            </w:r>
            <w:r w:rsidRPr="00001B66">
              <w:rPr>
                <w:rFonts w:ascii="Times New Roman" w:eastAsiaTheme="minorEastAsia" w:hAnsi="Times New Roman" w:cs="Times New Roman"/>
                <w:vertAlign w:val="superscript"/>
              </w:rPr>
              <w:t>2</w:t>
            </w:r>
            <w:r>
              <w:rPr>
                <w:rFonts w:ascii="Times New Roman" w:eastAsiaTheme="minorEastAsia" w:hAnsi="Times New Roman" w:cs="Times New Roman"/>
              </w:rPr>
              <w:t xml:space="preserve">– квадрат суммы (разности);         </w:t>
            </w: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001B66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001B66">
              <w:rPr>
                <w:rFonts w:ascii="Times New Roman" w:hAnsi="Times New Roman" w:cs="Times New Roman"/>
              </w:rPr>
              <w:t>)</w:t>
            </w:r>
            <w:r w:rsidRPr="005B60BE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– разность квадратов. Научиться применять данные формулы для разложения многочленов на линейные множители, выполнять действия с многочленами</w:t>
            </w:r>
          </w:p>
        </w:tc>
        <w:tc>
          <w:tcPr>
            <w:tcW w:w="5386" w:type="dxa"/>
          </w:tcPr>
          <w:p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последовательности промежуточных целей с учетом конечного результата.</w:t>
            </w:r>
          </w:p>
          <w:p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осознанно и произвольно строить речевые высказывания в устной и письменной форме.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кубов;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(разности). Освоить формулы разложения многочленов на линейные множители. Научиться применять данные формулы для разложения многочленов на линейные множители, доказывать формулы сокращенного умножения, применять их в преобразованиях выражений и </w:t>
            </w:r>
            <w:r>
              <w:rPr>
                <w:rFonts w:ascii="Times New Roman" w:hAnsi="Times New Roman" w:cs="Times New Roman"/>
              </w:rPr>
              <w:lastRenderedPageBreak/>
              <w:t>вычислениях</w:t>
            </w:r>
          </w:p>
        </w:tc>
        <w:tc>
          <w:tcPr>
            <w:tcW w:w="5386" w:type="dxa"/>
          </w:tcPr>
          <w:p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использовать языковые средства, адекватные обсуждаемой проблеме; развивать способность с помощью вопросов добывать недостающую информацию.</w:t>
            </w:r>
          </w:p>
          <w:p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возникающие трудности, искать их причины и пути преодоления.</w:t>
            </w:r>
          </w:p>
          <w:p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объекты и процессы с точки зрения целого и частей; выделять и формулировать познавательную цель.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основными формулами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3</w:t>
            </w:r>
            <w:r w:rsidRPr="005B60BE"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</w:rPr>
              <w:t>)(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 w:rsidRPr="005B60B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– разность (сумма) кубов;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(разности). Освоить формулы разложения многочленов на линейные множители. Научиться применять данные формулы для разложения многочленов на линейные множители, доказывать формулы сокращенного умножения, применять их в преобразованиях выражений и вычислениях</w:t>
            </w:r>
          </w:p>
        </w:tc>
        <w:tc>
          <w:tcPr>
            <w:tcW w:w="5386" w:type="dxa"/>
          </w:tcPr>
          <w:p w:rsidR="007B4583" w:rsidRDefault="007B4583" w:rsidP="00303307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продуктивно общаться и взаимодействовать с одноклассниками в совместной деятельности.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правило контроля и успешно использовать его в решении учебной задачи.</w:t>
            </w:r>
          </w:p>
          <w:p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127" w:type="dxa"/>
          </w:tcPr>
          <w:p w:rsidR="00952F15" w:rsidRDefault="00952F15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формул сокращенного умножения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основные операции для разложения многочленов на линейные множители с помощью основных формул сокращенного умножения на практике, выполнять разложения многочленов на линейные множители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развивать умение ясно, логично и точно излагать свою точку зрения; представлять конкретное содержание и сообщать его в письменной и устной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развивать навыки познавательной рефлексии как осознания результатов своих действий и мыслительных процессов.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Разложение многочлена на множители с помощью комбинаций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приемов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Освоить основные формулы сокращенного умножения: 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 w:rsidRPr="005B60B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  <w:lang w:val="en-US"/>
              </w:rPr>
              <w:t>a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±</w:t>
            </w:r>
            <w:r>
              <w:rPr>
                <w:rFonts w:ascii="Times New Roman" w:hAnsi="Times New Roman" w:cs="Times New Roman"/>
                <w:lang w:val="en-US"/>
              </w:rPr>
              <w:t>ab</w:t>
            </w:r>
            <w:r w:rsidRPr="005B60BE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  <w:lang w:val="en-US"/>
              </w:rPr>
              <w:t>b</w:t>
            </w:r>
            <w:r w:rsidRPr="005B60BE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– полный и неполный квадрат суммы (разности), формулы разложения многочленов на линейные множители. Научиться </w:t>
            </w:r>
            <w:r>
              <w:rPr>
                <w:rFonts w:ascii="Times New Roman" w:hAnsi="Times New Roman" w:cs="Times New Roman"/>
              </w:rPr>
              <w:lastRenderedPageBreak/>
              <w:t>применять различные комбинации для разложения многочленов на множители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 xml:space="preserve">К.: </w:t>
            </w:r>
            <w:r w:rsidRPr="00303307">
              <w:rPr>
                <w:rFonts w:ascii="Times New Roman" w:hAnsi="Times New Roman" w:cs="Times New Roman"/>
              </w:rPr>
              <w:t>осуществлять совместную деятельность в группах; задавать вопросы с целью получения необходимой для решения проблемы информации; осуществлять деятельность с учетом конкретных учебно-познавательных задач.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Р.:</w:t>
            </w:r>
            <w:r>
              <w:rPr>
                <w:rFonts w:ascii="Times New Roman" w:hAnsi="Times New Roman" w:cs="Times New Roman"/>
              </w:rPr>
              <w:t xml:space="preserve"> оценивать работу; исправлять и объяснять ошибки.</w:t>
            </w:r>
          </w:p>
          <w:p w:rsidR="007B4583" w:rsidRPr="00303307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применять схемы, модели для получения информации; устанавливать причинно-следственные связи.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навыков организации анализа своей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комбинаций различных приемов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использовать в одном выражении многочлена несколько операций из ранее изученных, выполнять разложение многочленов на множители, применять различные формы самоконтроля при выполнении преобразований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рабочих группах с учетом конкретных учебно-познавательных задач, задавать уточняющие вопросы; формулировать собственные мысли, высказывать и обосновывать свою точку 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контролировать учебные действия, замечать допущенные ошибки.</w:t>
            </w:r>
          </w:p>
          <w:p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существенную информацию из текстов.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способности к волевому усилию в преодолении препятствий, навыков самодиагностики и самокоррекции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Разложение многочлена на множители с помощью к</w:t>
            </w:r>
            <w:r w:rsidR="00952F15">
              <w:rPr>
                <w:rFonts w:ascii="Times New Roman" w:hAnsi="Times New Roman" w:cs="Times New Roman"/>
                <w:sz w:val="24"/>
                <w:szCs w:val="24"/>
              </w:rPr>
              <w:t>омбинаций различных приемов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основные приемы для разложения многочленов на линейные множители. Научиться применять изученные комбинации при выполнении тестовых заданий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работать в группе; осуществлять контроль и коррекцию хода и результатов совместной деятельности.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осуществлять, контролировать и корректировать учебную, внеурочную и внешкольную деятельность с учетом предварительного планирования.</w:t>
            </w:r>
          </w:p>
          <w:p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основания и критерии для сравнений, классификации объектов.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127" w:type="dxa"/>
          </w:tcPr>
          <w:p w:rsidR="007B4583" w:rsidRDefault="00952F15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>лгебраически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B4583">
              <w:rPr>
                <w:rFonts w:ascii="Times New Roman" w:hAnsi="Times New Roman" w:cs="Times New Roman"/>
                <w:sz w:val="24"/>
                <w:szCs w:val="24"/>
              </w:rPr>
              <w:t xml:space="preserve"> дроб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понятиями «алгебраическая дробь», «область допустимых значений переменной», «общий множитель дробей», основными составными частями </w:t>
            </w:r>
            <w:r>
              <w:rPr>
                <w:rFonts w:ascii="Times New Roman" w:hAnsi="Times New Roman" w:cs="Times New Roman"/>
              </w:rPr>
              <w:lastRenderedPageBreak/>
              <w:t>алгебраической дроби. Научиться сокращать алгебраические дроби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проявлять готовность адекватно реагировать на нужды одноклассников, оказывать помощь и эмоциональную поддержку партнерам.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адекватно оценивать свои достижения, осознавать </w:t>
            </w:r>
            <w:r>
              <w:rPr>
                <w:rFonts w:ascii="Times New Roman" w:hAnsi="Times New Roman" w:cs="Times New Roman"/>
              </w:rPr>
              <w:lastRenderedPageBreak/>
              <w:t>возникающие трудности, искать их причины и пути преодоления.</w:t>
            </w:r>
          </w:p>
          <w:p w:rsidR="007B4583" w:rsidRPr="00E2645A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строить рассуждения в форме простых суждений об объекте.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«алгебраическая дробь», «область допустимых значений переменной», «общий множитель дробей», основными составными частями алгебраической дроби. Научиться сокращать алгебраические дроби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недостаточность своих знаний; планировать необходимые действия.</w:t>
            </w:r>
          </w:p>
          <w:p w:rsidR="007B4583" w:rsidRPr="00E6613F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использовать знаково-символические средства, в том числе модели и схемы для решения учебных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алгебраических дробей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целым выражением в виде многочлена, дробным – в виде отношения многочленов. Научиться применять несколько способов для сокращения нескольких алгебраических дробей, содержащихся в одном выражении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разрешать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целевые установки учебной деятельности; выстраивать алгоритмы действий.</w:t>
            </w:r>
          </w:p>
          <w:p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создавать и преобразовывать модели и схемы для решения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Тождества 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понятиями «тождества», «тождественные выражения и их преобразования». Научиться доказывать тождества и преобразовывать тождественные выражения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обсуждать разные точки зрения и вырабатывать общую позицию.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формировать умение выделять закономерность.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навыков самодиагностики и самокоррекции в индивидуальной и коллективной деятельности, способности к волевому усилию в преодолении </w:t>
            </w:r>
            <w:r>
              <w:rPr>
                <w:rFonts w:ascii="Times New Roman" w:hAnsi="Times New Roman" w:cs="Times New Roman"/>
              </w:rPr>
              <w:lastRenderedPageBreak/>
              <w:t>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2127" w:type="dxa"/>
          </w:tcPr>
          <w:p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 по теме «Разложение многочленов на множители»</w:t>
            </w:r>
          </w:p>
          <w:p w:rsidR="007B4583" w:rsidRPr="007E604C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6E7495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0A1853">
              <w:rPr>
                <w:rFonts w:ascii="Times New Roman" w:hAnsi="Times New Roman" w:cs="Times New Roman"/>
                <w:b/>
              </w:rPr>
              <w:t xml:space="preserve">ГЛАВА 8. ФУНКЦИЯ </w:t>
            </w:r>
            <w:r w:rsidRPr="000A1853">
              <w:rPr>
                <w:rFonts w:ascii="Times New Roman" w:hAnsi="Times New Roman" w:cs="Times New Roman"/>
                <w:b/>
                <w:lang w:val="en-US"/>
              </w:rPr>
              <w:t>y</w:t>
            </w:r>
            <w:r w:rsidRPr="000A1853">
              <w:rPr>
                <w:rFonts w:ascii="Times New Roman" w:hAnsi="Times New Roman" w:cs="Times New Roman"/>
                <w:b/>
              </w:rPr>
              <w:t xml:space="preserve">= </w:t>
            </w:r>
            <w:r w:rsidRPr="000A1853">
              <w:rPr>
                <w:rFonts w:ascii="Times New Roman" w:hAnsi="Times New Roman" w:cs="Times New Roman"/>
                <w:b/>
                <w:lang w:val="en-US"/>
              </w:rPr>
              <w:t>x</w:t>
            </w:r>
            <w:r w:rsidRPr="000A1853">
              <w:rPr>
                <w:rFonts w:ascii="Times New Roman" w:hAnsi="Times New Roman" w:cs="Times New Roman"/>
                <w:b/>
                <w:sz w:val="24"/>
                <w:vertAlign w:val="superscript"/>
              </w:rPr>
              <w:t>2</w:t>
            </w:r>
            <w:r w:rsidRPr="000A1853">
              <w:rPr>
                <w:rFonts w:ascii="Times New Roman" w:hAnsi="Times New Roman" w:cs="Times New Roman"/>
                <w:b/>
                <w:sz w:val="24"/>
              </w:rPr>
              <w:t xml:space="preserve"> (</w:t>
            </w:r>
            <w:r w:rsidR="006E7495">
              <w:rPr>
                <w:rFonts w:ascii="Times New Roman" w:hAnsi="Times New Roman" w:cs="Times New Roman"/>
                <w:b/>
                <w:sz w:val="24"/>
              </w:rPr>
              <w:t>10</w:t>
            </w:r>
            <w:r w:rsidR="00495A9A" w:rsidRPr="008D73C0">
              <w:rPr>
                <w:rFonts w:ascii="Times New Roman" w:hAnsi="Times New Roman" w:cs="Times New Roman"/>
                <w:b/>
                <w:sz w:val="24"/>
              </w:rPr>
              <w:t>ч</w:t>
            </w:r>
            <w:r w:rsidRPr="000A1853">
              <w:rPr>
                <w:rFonts w:ascii="Times New Roman" w:hAnsi="Times New Roman" w:cs="Times New Roman"/>
                <w:b/>
                <w:sz w:val="24"/>
              </w:rPr>
              <w:t>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r w:rsidR="00952F1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её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график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5E1D74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основной квадратичной функцией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ее свойствами и графиком, с основными понятиями для изучения функции: «парабола», «вершина параболы», «ось». Научиться строить и читать график квадратичной функции, определять без построения графика принадлежность точки графику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>
              <w:rPr>
                <w:rFonts w:ascii="Times New Roman" w:hAnsi="Times New Roman" w:cs="Times New Roman"/>
              </w:rPr>
              <w:t>формировать коммуникативные действия, направленные на структурирование информации по данной теме.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целевые установки учебной деятельности; выстраивать последовательность необходимых операций.</w:t>
            </w:r>
          </w:p>
          <w:p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произвольно и осознанно овладевать общим приемом решения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86</w:t>
            </w:r>
          </w:p>
        </w:tc>
        <w:tc>
          <w:tcPr>
            <w:tcW w:w="2127" w:type="dxa"/>
          </w:tcPr>
          <w:p w:rsidR="007B4583" w:rsidRDefault="007B4583" w:rsidP="00952F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</w:t>
            </w:r>
            <w:r w:rsidR="00952F15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её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график</w:t>
            </w:r>
          </w:p>
        </w:tc>
        <w:tc>
          <w:tcPr>
            <w:tcW w:w="3969" w:type="dxa"/>
          </w:tcPr>
          <w:p w:rsidR="007B4583" w:rsidRPr="005E1D74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Познакомиться с основной квадратичной функцией вида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ее свойствами и графиком, с основными понятиями для изучения функции: «парабола», «вершина параболы», «ось», «фокус параболы». Научиться строить и читать график квадратичной функции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слушать других, пытаться принимать другую точку зрения, быть готовым изменить свою точку зрения.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составлять план и последовательность действий.</w:t>
            </w:r>
          </w:p>
          <w:p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ориентироваться на разнообразие способов решения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2127" w:type="dxa"/>
          </w:tcPr>
          <w:p w:rsidR="007B4583" w:rsidRPr="007E604C" w:rsidRDefault="00952F15" w:rsidP="00AB4C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Функция вида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w:lastRenderedPageBreak/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и её график</w:t>
            </w:r>
          </w:p>
        </w:tc>
        <w:tc>
          <w:tcPr>
            <w:tcW w:w="3969" w:type="dxa"/>
          </w:tcPr>
          <w:p w:rsidR="007B4583" w:rsidRPr="00C317F6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Научиться строить графики </w:t>
            </w:r>
            <w:r>
              <w:rPr>
                <w:rFonts w:ascii="Times New Roman" w:hAnsi="Times New Roman" w:cs="Times New Roman"/>
              </w:rPr>
              <w:lastRenderedPageBreak/>
              <w:t xml:space="preserve">квадратичных функций, описывать их свойства, вычислять значения функций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5E1D74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5E1D74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>, составлять таблицы значений, использовать функциональную символику для записи разнообразных фактов, связанных с рассматриваемыми функциями, обогащая опыт выполнения знаково-символических действий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</w:t>
            </w:r>
            <w:r>
              <w:rPr>
                <w:rFonts w:ascii="Times New Roman" w:hAnsi="Times New Roman" w:cs="Times New Roman"/>
              </w:rPr>
              <w:lastRenderedPageBreak/>
              <w:t>планирование общих способов работы на основе прогнозирования.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коррективы и дополнения в способ своих действий в случае расхождения эталона, реального действия и его результата.</w:t>
            </w:r>
          </w:p>
          <w:p w:rsidR="007B4583" w:rsidRPr="00923AA0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выделять и формулировать познавательную цель.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</w:rPr>
              <w:lastRenderedPageBreak/>
              <w:t>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88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графиков функций в одной системе координат для нахождения общих точек пересечения (корней заданного уравнения). Научиться строить графики элементарных функций, строить речевые конструкции с использованием функциональной терминологии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принимать познавательную цель, сохранять ее при выполнении учебных действий, регулировать весь процесс их выполнения и четко выполнять требования познавательной задачи.</w:t>
            </w:r>
          </w:p>
          <w:p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существенную информацию из текстов разных видов.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C317F6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317F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решение уравнений</w:t>
            </w:r>
          </w:p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графиков функций в одной системе координат для нахождения общих точек пересечения (корней заданного уравнения). Научиться строить графики элементарных функций, строить речевые конструкции с использованием функциональной терминологии</w:t>
            </w:r>
          </w:p>
        </w:tc>
        <w:tc>
          <w:tcPr>
            <w:tcW w:w="5386" w:type="dxa"/>
          </w:tcPr>
          <w:p w:rsidR="007B4583" w:rsidRDefault="007B4583" w:rsidP="00F62399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группах; задавать вопросы с целью получения необходимой для решения проблемы информации.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эталоном; вносить коррективы и дополнения в составленные планы.</w:t>
            </w:r>
          </w:p>
          <w:p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анализ объектов с выделением существенных и несущественных признаков.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проблемно-поисковой деятельности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90</w:t>
            </w:r>
          </w:p>
        </w:tc>
        <w:tc>
          <w:tcPr>
            <w:tcW w:w="2127" w:type="dxa"/>
          </w:tcPr>
          <w:p w:rsidR="007B4583" w:rsidRDefault="00952F15" w:rsidP="00AB4C6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означает в математике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y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=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f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x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oMath>
          </w:p>
          <w:p w:rsidR="007B4583" w:rsidRPr="007E604C" w:rsidRDefault="007B4583" w:rsidP="00AB4C6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1A647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основной математической записью для </w:t>
            </w:r>
            <w:r>
              <w:rPr>
                <w:rFonts w:ascii="Times New Roman" w:hAnsi="Times New Roman" w:cs="Times New Roman"/>
              </w:rPr>
              <w:lastRenderedPageBreak/>
              <w:t xml:space="preserve">построения графиков функции: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1A6473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1A647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1A6473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. Научиться составлять и доказывать выражения под знаком </w:t>
            </w:r>
            <w:r>
              <w:rPr>
                <w:rFonts w:ascii="Times New Roman" w:hAnsi="Times New Roman" w:cs="Times New Roman"/>
                <w:lang w:val="en-US"/>
              </w:rPr>
              <w:t>y</w:t>
            </w:r>
            <w:r w:rsidRPr="001A6473">
              <w:rPr>
                <w:rFonts w:ascii="Times New Roman" w:hAnsi="Times New Roman" w:cs="Times New Roman"/>
              </w:rPr>
              <w:t>=</w:t>
            </w:r>
            <w:r>
              <w:rPr>
                <w:rFonts w:ascii="Times New Roman" w:hAnsi="Times New Roman" w:cs="Times New Roman"/>
                <w:lang w:val="en-US"/>
              </w:rPr>
              <w:t>f</w:t>
            </w:r>
            <w:r w:rsidRPr="001A647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 w:rsidRPr="001A647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развивать способность брать инициативу на себя в организации совместного действия.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Р.:</w:t>
            </w:r>
            <w:r>
              <w:rPr>
                <w:rFonts w:ascii="Times New Roman" w:hAnsi="Times New Roman" w:cs="Times New Roman"/>
              </w:rPr>
              <w:t xml:space="preserve"> самостоятельно формулировать познавательную цель и строить план действия в соответствии с ней.</w:t>
            </w:r>
          </w:p>
          <w:p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аналогии.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познавательного интереса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1A6473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A6473">
              <w:rPr>
                <w:rFonts w:ascii="Times New Roman" w:hAnsi="Times New Roman" w:cs="Times New Roman"/>
              </w:rPr>
              <w:lastRenderedPageBreak/>
              <w:t>91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системы графиков функций на координатной плоскости с заданными функциями по общим точкам соединения. Научиться строить графики кусочно-заданных функций, описывать свойства кусочно-заданных функций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интересоваться чужим мнением и высказывать свое.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сличать свой способ действия с эталоном.</w:t>
            </w:r>
          </w:p>
          <w:p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устанавливать причинно-следственные связи.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кусочно-заданных функций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алгоритмом построения системы графиков функций на координатной плоскости с заданными функциями по общим точкам соединения. Научиться строить графики кусочно-заданных функций, описывать свойства кусочно-заданных функций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проявлять уважительное отношение к партнерам, внимание к личности одноклассников.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планировать промежуточные цели с учетом конечного результата.</w:t>
            </w:r>
          </w:p>
          <w:p w:rsidR="007B4583" w:rsidRPr="00F62399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и формулировать познавательную цель.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самодиагностики и самокоррекции в 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32DBA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93</w:t>
            </w:r>
          </w:p>
        </w:tc>
        <w:tc>
          <w:tcPr>
            <w:tcW w:w="2127" w:type="dxa"/>
          </w:tcPr>
          <w:p w:rsidR="007B4583" w:rsidRPr="00952F15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2F15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№7 по теме «Функция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y= 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</m:oMath>
            <w:r w:rsidRPr="00952F1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7B4583" w:rsidRPr="00EB316C" w:rsidRDefault="007B4583" w:rsidP="00AB4C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Данные. Ряды данных. Таблица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распределения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Познакомиться с разделом математики «Элементы статистической обработки данных». Научиться извлекать </w:t>
            </w:r>
            <w:r>
              <w:rPr>
                <w:rFonts w:ascii="Times New Roman" w:hAnsi="Times New Roman" w:cs="Times New Roman"/>
              </w:rPr>
              <w:lastRenderedPageBreak/>
              <w:t>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управлять поведением партнера – убеждать, контролировать, корректировать и оценивать его </w:t>
            </w:r>
            <w:r>
              <w:rPr>
                <w:rFonts w:ascii="Times New Roman" w:hAnsi="Times New Roman" w:cs="Times New Roman"/>
              </w:rPr>
              <w:lastRenderedPageBreak/>
              <w:t>действия.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осознавать самого себя как движущую силу своего научения, к преодолению препятствий и самокоррекции.</w:t>
            </w:r>
          </w:p>
          <w:p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произвольно и осознанно овладеть общим приемом решения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самодиагностики и самокоррекции в </w:t>
            </w:r>
            <w:r>
              <w:rPr>
                <w:rFonts w:ascii="Times New Roman" w:hAnsi="Times New Roman" w:cs="Times New Roman"/>
              </w:rPr>
              <w:lastRenderedPageBreak/>
              <w:t>индивидуальной и коллективной деятельности, способности к волевому усилию в преодолении препятствий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95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Нечисловые ряды данных. Составление таблиц распределений без упорядочивания данных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разделом математики «Элементы статистической обработки данных». Научиться извлекать 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устанавливать и сравнивать разные точки зрения, прежде чем принимать решение и делать выбор.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анализ объектов с выделением существенных и несущественных признаков.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 к изучению нового, способам обобщения и систематизации знаний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Частота. Таблица распределения частот. Процентные частоты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Познакомиться с разделом математики «Элементы статистической обработки данных». Научиться извлекать необходимую информацию из таблиц и диаграмм, выполнять вычисления по табличным данным, приводить примеры числовых данных, находить среднее значение числовых данных, размах, моду числовых наборов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решать конфликты – выявлять, идентифицировать проблемы, искать и оценивать альтернативные способы разрешения конфликта, принимать решение и реализовывать его.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осуществлять сравнение и классификацию по заданным критериям.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устойчивой мотивации к изучению и закреплению нового, навыков организации своей деятельности в составе группы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Группировка данных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знания о статистической обработке данных при </w:t>
            </w:r>
            <w:r>
              <w:rPr>
                <w:rFonts w:ascii="Times New Roman" w:hAnsi="Times New Roman" w:cs="Times New Roman"/>
              </w:rPr>
              <w:lastRenderedPageBreak/>
              <w:t>выполнении заданий на компьютере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совместную деятельность в группах.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ставить учебную задачу на основе соотнесения </w:t>
            </w:r>
            <w:r>
              <w:rPr>
                <w:rFonts w:ascii="Times New Roman" w:hAnsi="Times New Roman" w:cs="Times New Roman"/>
              </w:rPr>
              <w:lastRenderedPageBreak/>
              <w:t>того, что уже известно и усвоено, и того. Что еще неизвестно.</w:t>
            </w:r>
          </w:p>
          <w:p w:rsidR="007B4583" w:rsidRPr="001A09A5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Формирование навыков организации анализа своей </w:t>
            </w:r>
            <w:r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</w:tr>
      <w:tr w:rsidR="007B4583" w:rsidRPr="002056AC" w:rsidTr="007B4583">
        <w:tc>
          <w:tcPr>
            <w:tcW w:w="15021" w:type="dxa"/>
            <w:gridSpan w:val="5"/>
          </w:tcPr>
          <w:p w:rsidR="007B4583" w:rsidRPr="000A1853" w:rsidRDefault="007B4583" w:rsidP="000A185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A1853">
              <w:rPr>
                <w:rFonts w:ascii="Times New Roman" w:hAnsi="Times New Roman" w:cs="Times New Roman"/>
                <w:b/>
              </w:rPr>
              <w:lastRenderedPageBreak/>
              <w:t>ОБОБЩАЮЩЕЕ ПОВТОРЕНИЕ (5 ч)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обмениваться знаниями между членами группы для принятия эффективных совместных решений, проявлять уважительное отношение к партнерам.</w:t>
            </w:r>
          </w:p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формировать способности к мобилизации сил и энергии, к волевому усилию – выбору в ситуации мотивационного конфликта и к преодолению препятствий.</w:t>
            </w:r>
          </w:p>
          <w:p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выбирать, сопоставлять и обосновывать способы решения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анализа, творческой инициативности и активности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</w:t>
            </w:r>
            <w:r>
              <w:rPr>
                <w:rFonts w:ascii="Times New Roman" w:hAnsi="Times New Roman" w:cs="Times New Roman"/>
              </w:rPr>
              <w:lastRenderedPageBreak/>
              <w:t>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организовывать и планировать учебное сотрудничество с учителем и одноклассниками.</w:t>
            </w:r>
          </w:p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анализировать объект, выделяя существенные и несущественные признаки; восстанавливать предметную ситуацию, описанную в задаче, путем </w:t>
            </w:r>
            <w:r>
              <w:rPr>
                <w:rFonts w:ascii="Times New Roman" w:hAnsi="Times New Roman" w:cs="Times New Roman"/>
              </w:rPr>
              <w:lastRenderedPageBreak/>
              <w:t>переформирования, упрощенного пересказа текста с выделением только существенной для решения задачи информации.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навыка осознанного выбора наиболее эффективного способа решения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8D73C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Линейные уравнения и системы уравнений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К.: </w:t>
            </w:r>
            <w:r w:rsidRPr="00AD6ED6">
              <w:rPr>
                <w:rFonts w:ascii="Times New Roman" w:hAnsi="Times New Roman" w:cs="Times New Roman"/>
              </w:rPr>
              <w:t>определять цели и функции участников, способы взаимодействия; планировать общие способы работы; представлять конкретное содержание и сообщать его в письменной и устной форме.</w:t>
            </w:r>
          </w:p>
          <w:p w:rsidR="007B4583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определять новый уровень отношения к самому себе как субъекту деятельности.</w:t>
            </w:r>
          </w:p>
          <w:p w:rsidR="007B4583" w:rsidRPr="002056AC" w:rsidRDefault="007B4583" w:rsidP="001A09A5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выделять обобщенный смысл и формальную структуру задачи.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познавательного интереса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127" w:type="dxa"/>
          </w:tcPr>
          <w:p w:rsidR="007B4583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Алгебраические преобразования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Научиться применять на практике весь теоретический материал, изученный в 7 классе: переводить математические символы, составлять математическую модель, строить графики элементарных функций и описывать их свойства, </w:t>
            </w:r>
            <w:r>
              <w:rPr>
                <w:rFonts w:ascii="Times New Roman" w:hAnsi="Times New Roman" w:cs="Times New Roman"/>
              </w:rPr>
              <w:lastRenderedPageBreak/>
              <w:t>решать системы двух линейных уравнений с одной и двумя переменными, определять степени и показатели, производить арифметические операции над преобразованиями одночленов и многочленов, решать примеры на применение формул сокращенного умножения, правильно раскладывать многочлены на линейные множители с помощью основных операций</w:t>
            </w:r>
          </w:p>
        </w:tc>
        <w:tc>
          <w:tcPr>
            <w:tcW w:w="5386" w:type="dxa"/>
          </w:tcPr>
          <w:p w:rsidR="007B4583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К.:</w:t>
            </w:r>
            <w:r>
              <w:rPr>
                <w:rFonts w:ascii="Times New Roman" w:hAnsi="Times New Roman" w:cs="Times New Roman"/>
              </w:rPr>
              <w:t xml:space="preserve"> осуществлять совместное целеполагание и планирование общих способов работы на основе прогнозирования.</w:t>
            </w:r>
          </w:p>
          <w:p w:rsidR="007B4583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вносить коррективы и дополнения в способ своих действий в случае расхождения эталона, реального </w:t>
            </w:r>
            <w:r>
              <w:rPr>
                <w:rFonts w:ascii="Times New Roman" w:hAnsi="Times New Roman" w:cs="Times New Roman"/>
              </w:rPr>
              <w:lastRenderedPageBreak/>
              <w:t>действия и его результата.</w:t>
            </w:r>
          </w:p>
          <w:p w:rsidR="007B4583" w:rsidRPr="002056AC" w:rsidRDefault="007B4583" w:rsidP="00D24112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П.: </w:t>
            </w:r>
            <w:r>
              <w:rPr>
                <w:rFonts w:ascii="Times New Roman" w:hAnsi="Times New Roman" w:cs="Times New Roman"/>
              </w:rPr>
              <w:t>выделять и формулировать познавательную цель.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Формирование устойчивой мотивации к обучению</w:t>
            </w:r>
          </w:p>
        </w:tc>
      </w:tr>
      <w:tr w:rsidR="007B4583" w:rsidRPr="002056AC" w:rsidTr="007B4583">
        <w:tc>
          <w:tcPr>
            <w:tcW w:w="562" w:type="dxa"/>
          </w:tcPr>
          <w:p w:rsidR="007B4583" w:rsidRPr="002056AC" w:rsidRDefault="007B4583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102</w:t>
            </w:r>
          </w:p>
        </w:tc>
        <w:tc>
          <w:tcPr>
            <w:tcW w:w="2127" w:type="dxa"/>
          </w:tcPr>
          <w:p w:rsidR="007B4583" w:rsidRPr="00BF544F" w:rsidRDefault="007B4583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544F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№8 (итоговая)</w:t>
            </w:r>
          </w:p>
        </w:tc>
        <w:tc>
          <w:tcPr>
            <w:tcW w:w="3969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5386" w:type="dxa"/>
          </w:tcPr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К.:</w:t>
            </w:r>
            <w:r>
              <w:rPr>
                <w:rFonts w:ascii="Times New Roman" w:hAnsi="Times New Roman" w:cs="Times New Roman"/>
              </w:rPr>
              <w:t xml:space="preserve"> представлять конкретное содержание и сообщать его в письменной форме.</w:t>
            </w:r>
          </w:p>
          <w:p w:rsidR="007B4583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Р.:</w:t>
            </w:r>
            <w:r>
              <w:rPr>
                <w:rFonts w:ascii="Times New Roman" w:hAnsi="Times New Roman" w:cs="Times New Roman"/>
              </w:rPr>
              <w:t xml:space="preserve"> оценивать достигнутый результат.</w:t>
            </w:r>
          </w:p>
          <w:p w:rsidR="007B4583" w:rsidRPr="00AB4C6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П.:</w:t>
            </w:r>
            <w:r>
              <w:rPr>
                <w:rFonts w:ascii="Times New Roman" w:hAnsi="Times New Roman" w:cs="Times New Roman"/>
              </w:rPr>
              <w:t xml:space="preserve"> 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977" w:type="dxa"/>
          </w:tcPr>
          <w:p w:rsidR="007B4583" w:rsidRPr="002056AC" w:rsidRDefault="007B4583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Формирование навыков самоанализа и самоконтроля</w:t>
            </w:r>
          </w:p>
        </w:tc>
      </w:tr>
      <w:tr w:rsidR="008D73C0" w:rsidRPr="002056AC" w:rsidTr="007B4583">
        <w:tc>
          <w:tcPr>
            <w:tcW w:w="562" w:type="dxa"/>
          </w:tcPr>
          <w:p w:rsidR="008D73C0" w:rsidRDefault="008D73C0" w:rsidP="00AB4C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103-105</w:t>
            </w:r>
          </w:p>
        </w:tc>
        <w:tc>
          <w:tcPr>
            <w:tcW w:w="2127" w:type="dxa"/>
          </w:tcPr>
          <w:p w:rsidR="008D73C0" w:rsidRPr="00BF544F" w:rsidRDefault="008D73C0" w:rsidP="00AB4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3969" w:type="dxa"/>
          </w:tcPr>
          <w:p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</w:tcPr>
          <w:p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</w:tcPr>
          <w:p w:rsidR="008D73C0" w:rsidRDefault="008D73C0" w:rsidP="00AB4C6C">
            <w:pPr>
              <w:keepLines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13AC8" w:rsidRDefault="00313AC8" w:rsidP="004B1808">
      <w:pPr>
        <w:contextualSpacing/>
        <w:rPr>
          <w:rFonts w:ascii="Times New Roman" w:hAnsi="Times New Roman" w:cs="Times New Roman"/>
          <w:b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геометрия 7  КЛАСС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6513D" w:rsidRDefault="0016513D" w:rsidP="0016513D">
      <w:pPr>
        <w:tabs>
          <w:tab w:val="left" w:pos="5224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составлена на основе Федерального государственного образовательного стандарта основного общего образования, примерной программы основного общего образования по математике, федерального перечня учебников, рекомендованных или допущенных к использованию в образовательном процессе в образовательных учреждениях, базисного учебного плана, авторского тематического планирования учебного материала и  требований к результатам общего образования, представленных в Федеральном образовательном государственном стандарте общего образования.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Учебный план на изучение геометрии в 7 классе отводит 2 учебных часа в неделю, всего 70 часов. </w:t>
      </w:r>
    </w:p>
    <w:p w:rsidR="0016513D" w:rsidRDefault="0016513D" w:rsidP="001651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pacing w:val="-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обучения математике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9"/>
          <w:sz w:val="28"/>
          <w:szCs w:val="28"/>
        </w:rPr>
        <w:t>1)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</w:rPr>
        <w:t>в личностном направлении: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логического и критического мышления, культуры речи, способности к умственному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эксперименту;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формирование у учащихся интеллектуальной честности и объективности, способности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преодолению мыслительных стереотипов, вытекающих из обыденного опыта;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воспитание  качеств  личности,   обеспечивающих   социальную   мобильность,   способность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принимать самостоятельные решения;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формирование    качеств    мышления,    необходимых    для    адаптации    в    современном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информационном обществе;</w:t>
      </w:r>
    </w:p>
    <w:p w:rsidR="0016513D" w:rsidRDefault="0016513D" w:rsidP="0000059C">
      <w:pPr>
        <w:widowControl w:val="0"/>
        <w:numPr>
          <w:ilvl w:val="0"/>
          <w:numId w:val="8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интереса к математическому творчеству и математических способностей.</w:t>
      </w:r>
    </w:p>
    <w:p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  <w:t>2)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 метапредметном направлении: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формирование  представлений   о  математике   как  части   общечеловеческой  культуры,   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значимости математики в развитии цивилизации и современного общества;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развитие    представлений    о    математике    как    форме    описания    и    методе    познания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действительности, создание условий для приобретения первоначального опыта математического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моделирования;</w:t>
      </w:r>
    </w:p>
    <w:p w:rsidR="0016513D" w:rsidRDefault="0016513D" w:rsidP="0000059C">
      <w:pPr>
        <w:pStyle w:val="ListParagraph"/>
        <w:numPr>
          <w:ilvl w:val="0"/>
          <w:numId w:val="7"/>
        </w:numPr>
        <w:shd w:val="clear" w:color="auto" w:fill="FFFFFF"/>
        <w:tabs>
          <w:tab w:val="left" w:pos="830"/>
        </w:tabs>
        <w:ind w:left="0"/>
        <w:rPr>
          <w:bCs/>
          <w:i/>
          <w:iCs/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формирование общих способов интеллектуальной деятельности, характерных для математики </w:t>
      </w:r>
      <w:r>
        <w:rPr>
          <w:color w:val="000000"/>
          <w:spacing w:val="5"/>
          <w:sz w:val="28"/>
          <w:szCs w:val="28"/>
        </w:rPr>
        <w:t xml:space="preserve">и являющихся основной познавательной культуры, значимой для различных сфер человеческой </w:t>
      </w:r>
      <w:r>
        <w:rPr>
          <w:color w:val="000000"/>
          <w:spacing w:val="-1"/>
          <w:sz w:val="28"/>
          <w:szCs w:val="28"/>
        </w:rPr>
        <w:t>деятельности.</w:t>
      </w:r>
      <w:r>
        <w:rPr>
          <w:bCs/>
          <w:i/>
          <w:iCs/>
          <w:color w:val="000000"/>
          <w:spacing w:val="-7"/>
          <w:sz w:val="28"/>
          <w:szCs w:val="28"/>
        </w:rPr>
        <w:t xml:space="preserve"> </w:t>
      </w:r>
    </w:p>
    <w:p w:rsidR="0016513D" w:rsidRDefault="0016513D" w:rsidP="0016513D">
      <w:pPr>
        <w:shd w:val="clear" w:color="auto" w:fill="FFFFFF"/>
        <w:tabs>
          <w:tab w:val="left" w:pos="830"/>
        </w:tabs>
        <w:spacing w:after="0" w:line="240" w:lineRule="auto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color w:val="000000"/>
          <w:spacing w:val="-7"/>
          <w:sz w:val="28"/>
          <w:szCs w:val="28"/>
        </w:rPr>
        <w:lastRenderedPageBreak/>
        <w:t>3)</w:t>
      </w:r>
      <w:r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в предметном направлении: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овладение  математическими  знаниями  и  умениями,   необходимыми  для  продолжения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обучения в старшей школе или иных общеобразовательных учреждениях, изучения смежных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дисциплин, применения в повседневной жизни;</w:t>
      </w:r>
    </w:p>
    <w:p w:rsidR="0016513D" w:rsidRDefault="0016513D" w:rsidP="0000059C">
      <w:pPr>
        <w:widowControl w:val="0"/>
        <w:numPr>
          <w:ilvl w:val="0"/>
          <w:numId w:val="7"/>
        </w:numPr>
        <w:shd w:val="clear" w:color="auto" w:fill="FFFFFF"/>
        <w:tabs>
          <w:tab w:val="left" w:pos="72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создание фундамента для математического развития, формирования механизмов мышления,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характерных для математической деятельности.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3"/>
          <w:sz w:val="28"/>
          <w:szCs w:val="28"/>
        </w:rPr>
        <w:t>Задачи:</w:t>
      </w:r>
    </w:p>
    <w:p w:rsidR="0016513D" w:rsidRDefault="0016513D" w:rsidP="0000059C">
      <w:pPr>
        <w:widowControl w:val="0"/>
        <w:numPr>
          <w:ilvl w:val="0"/>
          <w:numId w:val="9"/>
        </w:numPr>
        <w:shd w:val="clear" w:color="auto" w:fill="FFFFFF"/>
        <w:tabs>
          <w:tab w:val="left" w:pos="725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овладеть  системой математических знаний и умений,  необходимых для применения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практической деятельности, изучении смежных дисциплин;</w:t>
      </w:r>
    </w:p>
    <w:p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способствовать интеллектуальному развитию, формировать качества личности, необходимые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человеку для полноценной жизни в современном обществе, свойственные математической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деятельности:   ясности   и   точности   мысли,   интуиции,   логического   мышления,   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странственных представлений, способности к преодолению трудностей;</w:t>
      </w:r>
    </w:p>
    <w:p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формировать представления об идеях и методах математики как универсального языка науки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техники, средствах моделирования явлений и процессов;</w:t>
      </w:r>
    </w:p>
    <w:p w:rsidR="0016513D" w:rsidRDefault="0016513D" w:rsidP="0000059C">
      <w:pPr>
        <w:widowControl w:val="0"/>
        <w:numPr>
          <w:ilvl w:val="0"/>
          <w:numId w:val="6"/>
        </w:numPr>
        <w:shd w:val="clear" w:color="auto" w:fill="FFFFFF"/>
        <w:tabs>
          <w:tab w:val="left" w:pos="898"/>
        </w:tabs>
        <w:suppressAutoHyphens/>
        <w:spacing w:before="5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воспитывать культуру личности, отношение к математике как к части общечеловеческой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культуры, играющей особую роль в общественном развитии;</w:t>
      </w:r>
    </w:p>
    <w:p w:rsidR="0016513D" w:rsidRDefault="0016513D" w:rsidP="0000059C">
      <w:pPr>
        <w:widowControl w:val="0"/>
        <w:numPr>
          <w:ilvl w:val="0"/>
          <w:numId w:val="10"/>
        </w:numPr>
        <w:shd w:val="clear" w:color="auto" w:fill="FFFFFF"/>
        <w:tabs>
          <w:tab w:val="left" w:pos="898"/>
        </w:tabs>
        <w:suppressAutoHyphens/>
        <w:spacing w:before="5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 формирование математических и творческих способностей.</w:t>
      </w:r>
    </w:p>
    <w:p w:rsidR="0016513D" w:rsidRDefault="0016513D" w:rsidP="0016513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16513D" w:rsidRDefault="0016513D" w:rsidP="0016513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Данная рабочая программа полностью отражает базовый уровень подготовки школьников по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разделам программы. Она конкретизирует содержание тем образовательного стандарта и дает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примерное распределение учебных часов по разделам курса. В ходе преподавания геометрии в 7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классе, работы над формированием у учащихся универсальных учебных действий следует обращать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внимание на то, чтобы они овладевали умениями общеучебного характера, разнообразными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способами деятельности, приобретали опыт: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11"/>
          <w:sz w:val="28"/>
          <w:szCs w:val="28"/>
        </w:rPr>
      </w:pPr>
      <w:r>
        <w:rPr>
          <w:color w:val="000000"/>
          <w:sz w:val="28"/>
          <w:szCs w:val="28"/>
        </w:rPr>
        <w:t xml:space="preserve">планирования   и   осуществления   алгоритмической   деятельности,   выполнения   заданных   и </w:t>
      </w:r>
      <w:r>
        <w:rPr>
          <w:color w:val="000000"/>
          <w:spacing w:val="-1"/>
          <w:sz w:val="28"/>
          <w:szCs w:val="28"/>
        </w:rPr>
        <w:t>конструирования новых алгоритмов;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1"/>
          <w:sz w:val="28"/>
          <w:szCs w:val="28"/>
        </w:rPr>
      </w:pPr>
      <w:r>
        <w:rPr>
          <w:color w:val="000000"/>
          <w:spacing w:val="11"/>
          <w:sz w:val="28"/>
          <w:szCs w:val="28"/>
        </w:rPr>
        <w:t xml:space="preserve">решения разнообразных классов задач из различных разделов курса, в том числе задач, </w:t>
      </w:r>
      <w:r>
        <w:rPr>
          <w:color w:val="000000"/>
          <w:sz w:val="28"/>
          <w:szCs w:val="28"/>
        </w:rPr>
        <w:t>требующих поиска пути и способов решения;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-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исследовательской   деятельности,   развития   идей,   проведения   экспериментов,   обобщения, </w:t>
      </w:r>
      <w:r>
        <w:rPr>
          <w:color w:val="000000"/>
          <w:sz w:val="28"/>
          <w:szCs w:val="28"/>
        </w:rPr>
        <w:t>постановки и формулирования новых задач;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ясного, точного, грамотного изложения своих мыслей в устной и письменной речи, использования </w:t>
      </w:r>
      <w:r>
        <w:rPr>
          <w:color w:val="000000"/>
          <w:spacing w:val="1"/>
          <w:sz w:val="28"/>
          <w:szCs w:val="28"/>
        </w:rPr>
        <w:t xml:space="preserve">различных языков математики (словесного, символического, графического), свободного перехода с </w:t>
      </w:r>
      <w:r>
        <w:rPr>
          <w:color w:val="000000"/>
          <w:sz w:val="28"/>
          <w:szCs w:val="28"/>
        </w:rPr>
        <w:t>одного языка на другой для иллюстрации, интерпретации, аргументации и доказательства;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проведения доказательных рассуждений, аргументации, выдвижения гипотез и их обоснования;</w:t>
      </w:r>
    </w:p>
    <w:p w:rsidR="0016513D" w:rsidRDefault="0016513D" w:rsidP="0000059C">
      <w:pPr>
        <w:pStyle w:val="ListParagraph"/>
        <w:numPr>
          <w:ilvl w:val="0"/>
          <w:numId w:val="11"/>
        </w:numPr>
        <w:shd w:val="clear" w:color="auto" w:fill="FFFFFF"/>
        <w:tabs>
          <w:tab w:val="left" w:pos="408"/>
          <w:tab w:val="left" w:pos="509"/>
        </w:tabs>
        <w:ind w:left="0" w:firstLine="0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 xml:space="preserve"> поиска, систематизации, анализа и классификации информации, использования разнообразных </w:t>
      </w:r>
      <w:r>
        <w:rPr>
          <w:color w:val="000000"/>
          <w:spacing w:val="5"/>
          <w:sz w:val="28"/>
          <w:szCs w:val="28"/>
        </w:rPr>
        <w:t xml:space="preserve">информационных источников, включая учебную и справочную литературу, современные </w:t>
      </w:r>
      <w:r>
        <w:rPr>
          <w:color w:val="000000"/>
          <w:spacing w:val="-1"/>
          <w:sz w:val="28"/>
          <w:szCs w:val="28"/>
        </w:rPr>
        <w:t>информационные технологии.</w:t>
      </w:r>
    </w:p>
    <w:p w:rsidR="0016513D" w:rsidRDefault="0016513D" w:rsidP="0016513D">
      <w:pPr>
        <w:pStyle w:val="ListParagraph"/>
        <w:shd w:val="clear" w:color="auto" w:fill="FFFFFF"/>
        <w:tabs>
          <w:tab w:val="left" w:pos="408"/>
          <w:tab w:val="left" w:pos="509"/>
        </w:tabs>
        <w:ind w:left="0"/>
        <w:rPr>
          <w:color w:val="000000"/>
          <w:spacing w:val="3"/>
          <w:sz w:val="28"/>
          <w:szCs w:val="28"/>
        </w:rPr>
      </w:pP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разработке рабочей программы были учте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ны основные идеи и положения Программы формирования и развития </w:t>
      </w:r>
      <w:r>
        <w:rPr>
          <w:rFonts w:ascii="Times New Roman" w:hAnsi="Times New Roman" w:cs="Times New Roman"/>
          <w:i/>
          <w:sz w:val="28"/>
          <w:szCs w:val="28"/>
        </w:rPr>
        <w:t xml:space="preserve">учебных универсальных действий </w:t>
      </w:r>
      <w:r>
        <w:rPr>
          <w:rFonts w:ascii="Times New Roman" w:hAnsi="Times New Roman" w:cs="Times New Roman"/>
          <w:sz w:val="28"/>
          <w:szCs w:val="28"/>
        </w:rPr>
        <w:t xml:space="preserve">(познавательных, регулятивных, коммуникативных) для основного общего образования, которые нашли свое отражение в формулировках </w:t>
      </w:r>
      <w:r>
        <w:rPr>
          <w:rFonts w:ascii="Times New Roman" w:hAnsi="Times New Roman" w:cs="Times New Roman"/>
          <w:b/>
          <w:sz w:val="28"/>
          <w:szCs w:val="28"/>
        </w:rPr>
        <w:t>метапредметных и личностных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Познавательные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предлагаемом курсе математики изучаемые определения и правила становятся основой формирования умений выделять признаки и свойства объектов. В процессе вычислений, измерений, поиска решения задач у учеников формируются основные мыслительные операции (анализа, синтеза, классификации, сравнения, аналогии и т.д.), умения различать обоснованные и необоснованные суждения, обосновывать этапы решения учебной задачи, производить анализ и преобразование информации (используя при решении самых разных математических задач простейшие предметные, знаковые, графические модели, таблицы, диаграммы, строя и преобразовывая их в соответствии с содержанием задания). Решая задачи, рассматриваемые в данном курсе, можно выстроить индивидуальные пути работы с математическим содержанием, требующие различного уровня логического мышления. Отличительной особенностью рассматриваемого курса математики является появление  содержательного компонента «Решение комбинаторных задач». 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Регулятивные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математическое содержание позволяет развивать и эту группу умений. В процессе работы ребёнок учится самостоятельно определять цель своей деятельности, планировать её, самостоятельно двигаться по заданному плану, оценивать и корректировать полученный результат (такая работа задана самой структурой учебника).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Коммуникативные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 процессе изучения математики осуществляется знакомство с математическим языком, формируются речевые умения: дети учатся высказывать суждения с использованием математических терминов и понятий, формулировать вопросы и ответы в ходе выполнения задания, доказательства верности или неверности выполненного действия, обосновывают этапы решения учебной задачи. Работая в соответствии с инструкциями к </w:t>
      </w:r>
      <w:r>
        <w:rPr>
          <w:rFonts w:ascii="Times New Roman" w:hAnsi="Times New Roman" w:cs="Times New Roman"/>
          <w:sz w:val="28"/>
          <w:szCs w:val="28"/>
        </w:rPr>
        <w:lastRenderedPageBreak/>
        <w:t>заданиям учебника, дети учатся работать в парах, выполняя заданные в учебнике проекты в малых группах. Умение достигать результата, используя общие интеллектуальные усилия и практические действия, является важнейшим умением для современного человека.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 и воспитательные задачи обучения математике решаются комплексно. 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Деятельностный подход</w:t>
      </w:r>
      <w:r>
        <w:rPr>
          <w:rFonts w:ascii="Times New Roman" w:hAnsi="Times New Roman" w:cs="Times New Roman"/>
          <w:sz w:val="28"/>
          <w:szCs w:val="28"/>
        </w:rPr>
        <w:t xml:space="preserve"> – основной способ получения знаний.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методического аппарата курса лежит проблемно-диалогическая технология, технология правильного типа читательской деятельности и технология оценивания достижений, позволяющие формировать у учащихся умение обучаться с высокой степенью самостоятельности. При этом проблемная ситуация естественным образом строится на дидактической игре.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данном курсе математики представлены задачи разного уровня сложности по изучаемой теме. Это создаёт возможность построения для каждого ученика самостоятельного образовательного маршрута, пользуясь принципом минимакса. 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в учебном плане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Федеральном базисном образовательном плане на изучение геометрии в 7 классе отво</w:t>
      </w:r>
      <w:r>
        <w:rPr>
          <w:rFonts w:ascii="Times New Roman" w:hAnsi="Times New Roman" w:cs="Times New Roman"/>
          <w:sz w:val="28"/>
          <w:szCs w:val="28"/>
        </w:rPr>
        <w:softHyphen/>
        <w:t>дится 2 часа в неделю, всего - 70 часов. Плановых контрольных работ 6.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учебного предмета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 предмета (компетентностные задачи, где математическое содержание интегрировано с историческим и филологическим содержанием параллельных предметных курсов), так и совокупность методик и технологий (в том числе и проектной), позволяющих заниматься всесторонним формированием личности учащихся средствами предмета «Математика» и, как следствие, расширить набор ценностных ориентиров.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истины – это ценность научного познания как части культуры человечества, разума, понимания сущности бытия, мироздания.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человека как разумного существа, стремящегося к познанию мира и самосовершенствованию.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труда и творчества как естественного условия человеческой деятельности и жизни.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свободы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патриотизма – одно из проявлений духовной зрелости человека, выражающееся в любви к России, народу, в осознанном желании служить Отечеству.</w:t>
      </w:r>
    </w:p>
    <w:p w:rsidR="0016513D" w:rsidRDefault="0016513D" w:rsidP="0000059C">
      <w:pPr>
        <w:pStyle w:val="2"/>
        <w:numPr>
          <w:ilvl w:val="1"/>
          <w:numId w:val="2"/>
        </w:numPr>
        <w:ind w:left="576" w:hanging="5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</w:rPr>
        <w:t>Планируемые результаты изучения курса геометрии в 7 классе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>Личностные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ind w:left="0" w:right="461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умение ясно, точно, грамотно излагать свои мысли в устной и письменной речи, понимать </w:t>
      </w:r>
      <w:r>
        <w:rPr>
          <w:color w:val="000000"/>
          <w:spacing w:val="-1"/>
          <w:sz w:val="28"/>
          <w:szCs w:val="28"/>
        </w:rPr>
        <w:t>смысл поставленной задачи, выстраивать аргументацию, приводить примеры и контрпримеры;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</w:tabs>
        <w:ind w:left="0" w:right="461"/>
        <w:rPr>
          <w:color w:val="000000"/>
          <w:spacing w:val="8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критичность мышления, умение распознавать логически некорректные высказывания, отличать </w:t>
      </w:r>
      <w:r>
        <w:rPr>
          <w:color w:val="000000"/>
          <w:spacing w:val="-1"/>
          <w:sz w:val="28"/>
          <w:szCs w:val="28"/>
        </w:rPr>
        <w:t>гипотезу от факта;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pacing w:val="3"/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представление о математической науке как сфере человеческой деятельности, об этапах ее </w:t>
      </w:r>
      <w:r>
        <w:rPr>
          <w:color w:val="000000"/>
          <w:sz w:val="28"/>
          <w:szCs w:val="28"/>
        </w:rPr>
        <w:t>развития, о ее значимости для развития цивилизации;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креативность мышления, инициатива, находчивость, активность при решении математических </w:t>
      </w:r>
      <w:r>
        <w:rPr>
          <w:color w:val="000000"/>
          <w:spacing w:val="-3"/>
          <w:sz w:val="28"/>
          <w:szCs w:val="28"/>
        </w:rPr>
        <w:t>задач;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>умение контролировать процесс и результат учебной математической деятельности;</w:t>
      </w:r>
    </w:p>
    <w:p w:rsidR="0016513D" w:rsidRDefault="0016513D" w:rsidP="0000059C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442"/>
          <w:tab w:val="left" w:pos="523"/>
          <w:tab w:val="left" w:pos="595"/>
        </w:tabs>
        <w:ind w:left="0" w:right="461"/>
        <w:rPr>
          <w:bCs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способность   к   эмоциональному   восприятию   математических   объектов,   задач,   решений, </w:t>
      </w:r>
      <w:r>
        <w:rPr>
          <w:color w:val="000000"/>
          <w:spacing w:val="-1"/>
          <w:sz w:val="28"/>
          <w:szCs w:val="28"/>
        </w:rPr>
        <w:t>рассуждений.</w:t>
      </w:r>
    </w:p>
    <w:p w:rsidR="0016513D" w:rsidRDefault="0016513D" w:rsidP="0016513D">
      <w:pPr>
        <w:pStyle w:val="ListParagraph"/>
        <w:widowControl w:val="0"/>
        <w:shd w:val="clear" w:color="auto" w:fill="FFFFFF"/>
        <w:tabs>
          <w:tab w:val="left" w:pos="0"/>
          <w:tab w:val="left" w:pos="595"/>
        </w:tabs>
        <w:ind w:left="0" w:right="461"/>
        <w:rPr>
          <w:color w:val="000000"/>
          <w:spacing w:val="-1"/>
          <w:sz w:val="28"/>
          <w:szCs w:val="28"/>
        </w:rPr>
      </w:pPr>
      <w:r>
        <w:rPr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Метапредметные:</w:t>
      </w:r>
    </w:p>
    <w:p w:rsidR="0016513D" w:rsidRDefault="0016513D" w:rsidP="0000059C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284"/>
        </w:tabs>
        <w:ind w:left="0"/>
        <w:rPr>
          <w:color w:val="000000"/>
          <w:spacing w:val="7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умение видеть математическую задачу в контексте проблемной ситуации в других дисциплинах, в окружающей жизни;</w:t>
      </w:r>
      <w:r>
        <w:rPr>
          <w:color w:val="000000"/>
          <w:spacing w:val="4"/>
          <w:sz w:val="28"/>
          <w:szCs w:val="28"/>
        </w:rPr>
        <w:t xml:space="preserve"> умение   находить   в   различных   источниках   информацию,   необходимую   для   решения </w:t>
      </w:r>
      <w:r>
        <w:rPr>
          <w:color w:val="000000"/>
          <w:spacing w:val="7"/>
          <w:sz w:val="28"/>
          <w:szCs w:val="28"/>
        </w:rPr>
        <w:t>математических проблем, и представлять ее в понятной форме;</w:t>
      </w:r>
    </w:p>
    <w:p w:rsidR="0016513D" w:rsidRDefault="0016513D" w:rsidP="0000059C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pacing w:val="3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принимать решение в условиях </w:t>
      </w:r>
      <w:r>
        <w:rPr>
          <w:color w:val="000000"/>
          <w:sz w:val="28"/>
          <w:szCs w:val="28"/>
        </w:rPr>
        <w:t>неполной и избыточной, точной и вероятностной информации;</w:t>
      </w:r>
    </w:p>
    <w:p w:rsidR="0016513D" w:rsidRDefault="0016513D" w:rsidP="0000059C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умение понимать и использовать математические средства наглядности (графики, диаграммы, </w:t>
      </w:r>
      <w:r>
        <w:rPr>
          <w:color w:val="000000"/>
          <w:sz w:val="28"/>
          <w:szCs w:val="28"/>
        </w:rPr>
        <w:t>таблицы, схемы и др.) для иллюстрации, интерпретации, аргументации;</w:t>
      </w:r>
    </w:p>
    <w:p w:rsidR="0016513D" w:rsidRDefault="0016513D" w:rsidP="0000059C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284"/>
          <w:tab w:val="left" w:pos="418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умение выдвигать гипотезы при решении учебных задач и понимать необходимость их проверки;</w:t>
      </w:r>
    </w:p>
    <w:p w:rsidR="0016513D" w:rsidRDefault="0016513D" w:rsidP="0016513D">
      <w:pPr>
        <w:shd w:val="clear" w:color="auto" w:fill="FFFFFF"/>
        <w:tabs>
          <w:tab w:val="left" w:pos="284"/>
          <w:tab w:val="left" w:pos="3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умение  применять  индуктивные  и  дедуктивные   способы  рассуждений,   видеть  различные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стратегии решения задач;</w:t>
      </w:r>
    </w:p>
    <w:p w:rsidR="0016513D" w:rsidRDefault="0016513D" w:rsidP="0016513D">
      <w:pPr>
        <w:shd w:val="clear" w:color="auto" w:fill="FFFFFF"/>
        <w:tabs>
          <w:tab w:val="left" w:pos="284"/>
          <w:tab w:val="left" w:pos="4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понимание сущности алгоритмических предписаний и умение действовать в соответствии с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предложенным алгоритмом;</w:t>
      </w:r>
    </w:p>
    <w:p w:rsidR="0016513D" w:rsidRDefault="0016513D" w:rsidP="0016513D">
      <w:pPr>
        <w:shd w:val="clear" w:color="auto" w:fill="FFFFFF"/>
        <w:tabs>
          <w:tab w:val="left" w:pos="284"/>
          <w:tab w:val="left" w:pos="32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умение самостоятельно ставить цели, выбирать и создавать алгоритмы для решения учебных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математических проблем;</w:t>
      </w:r>
    </w:p>
    <w:p w:rsidR="0016513D" w:rsidRDefault="0016513D" w:rsidP="0016513D">
      <w:pPr>
        <w:shd w:val="clear" w:color="auto" w:fill="FFFFFF"/>
        <w:tabs>
          <w:tab w:val="left" w:pos="284"/>
          <w:tab w:val="left" w:pos="63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умение   планировать   и   осуществлять   деятельность,   направленную   на   решение   задач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исследовательского характера;</w:t>
      </w:r>
    </w:p>
    <w:p w:rsidR="0016513D" w:rsidRDefault="0016513D" w:rsidP="0016513D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первоначальные представления об идеях и о методах математики как об универсальном языке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науки и техники, о средстве моделирования явлений и процессов.</w:t>
      </w:r>
    </w:p>
    <w:p w:rsidR="0016513D" w:rsidRDefault="0016513D" w:rsidP="0016513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предметным результатом изучения курса является сформированность следующих умений: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</w:tabs>
        <w:ind w:left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пользоваться геометрическим языком для описания предметов окружающего мира;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/>
        <w:rPr>
          <w:color w:val="000000"/>
          <w:spacing w:val="6"/>
          <w:sz w:val="28"/>
          <w:szCs w:val="28"/>
        </w:rPr>
      </w:pPr>
      <w:r>
        <w:rPr>
          <w:color w:val="000000"/>
          <w:sz w:val="28"/>
          <w:szCs w:val="28"/>
        </w:rPr>
        <w:t>распознавать геометрические фигуры, различать их взаимное расположение;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/>
        <w:rPr>
          <w:color w:val="000000"/>
          <w:spacing w:val="-1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изображать геометрические фигуры;  выполнять чертежи по условию задачи;  осуществлять </w:t>
      </w:r>
      <w:r>
        <w:rPr>
          <w:color w:val="000000"/>
          <w:spacing w:val="-1"/>
          <w:sz w:val="28"/>
          <w:szCs w:val="28"/>
        </w:rPr>
        <w:t>преобразования фигур;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 w:right="1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</w:tabs>
        <w:ind w:left="0" w:right="14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вычислять значения геометрических величин (длин, углов, площадей, объемов); находить </w:t>
      </w:r>
      <w:r>
        <w:rPr>
          <w:color w:val="000000"/>
          <w:sz w:val="28"/>
          <w:szCs w:val="28"/>
        </w:rPr>
        <w:t>стороны, углы и вычислять площади треугольников, длины ломаных, дуг окружности, площадей основных геометрических фигур и фигур, составленных из них;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  <w:tab w:val="left" w:pos="504"/>
        </w:tabs>
        <w:ind w:left="0" w:right="1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z w:val="28"/>
          <w:szCs w:val="28"/>
        </w:rPr>
        <w:t>решать геометрические задачи, опираясь на изученные свойства фигур и отношений между ними, применяя дополнительные построения;</w:t>
      </w:r>
    </w:p>
    <w:p w:rsidR="0016513D" w:rsidRDefault="0016513D" w:rsidP="0000059C">
      <w:pPr>
        <w:pStyle w:val="ListParagraph"/>
        <w:widowControl w:val="0"/>
        <w:numPr>
          <w:ilvl w:val="0"/>
          <w:numId w:val="14"/>
        </w:numPr>
        <w:shd w:val="clear" w:color="auto" w:fill="FFFFFF"/>
        <w:tabs>
          <w:tab w:val="left" w:pos="269"/>
          <w:tab w:val="left" w:pos="365"/>
          <w:tab w:val="left" w:pos="504"/>
        </w:tabs>
        <w:ind w:left="0" w:right="14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проводить доказательные рассуждения при решении задач, используя известные теоремы, </w:t>
      </w:r>
      <w:r>
        <w:rPr>
          <w:color w:val="000000"/>
          <w:sz w:val="28"/>
          <w:szCs w:val="28"/>
        </w:rPr>
        <w:t>обнаруживая возможности для их использования;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для:</w:t>
      </w:r>
    </w:p>
    <w:p w:rsidR="0016513D" w:rsidRDefault="0016513D" w:rsidP="0000059C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описания реальных ситуаций на языке геометрии;</w:t>
      </w:r>
    </w:p>
    <w:p w:rsidR="0016513D" w:rsidRDefault="0016513D" w:rsidP="0000059C">
      <w:pPr>
        <w:widowControl w:val="0"/>
        <w:numPr>
          <w:ilvl w:val="0"/>
          <w:numId w:val="15"/>
        </w:numPr>
        <w:shd w:val="clear" w:color="auto" w:fill="FFFFFF"/>
        <w:tabs>
          <w:tab w:val="left" w:pos="326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решения геометрических задач;</w:t>
      </w:r>
    </w:p>
    <w:p w:rsidR="0016513D" w:rsidRDefault="0016513D" w:rsidP="0000059C">
      <w:pPr>
        <w:widowControl w:val="0"/>
        <w:numPr>
          <w:ilvl w:val="0"/>
          <w:numId w:val="16"/>
        </w:numPr>
        <w:shd w:val="clear" w:color="auto" w:fill="FFFFFF"/>
        <w:tabs>
          <w:tab w:val="left" w:pos="331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16513D" w:rsidRDefault="0016513D" w:rsidP="0000059C">
      <w:pPr>
        <w:widowControl w:val="0"/>
        <w:numPr>
          <w:ilvl w:val="0"/>
          <w:numId w:val="17"/>
        </w:numPr>
        <w:shd w:val="clear" w:color="auto" w:fill="FFFFFF"/>
        <w:tabs>
          <w:tab w:val="left" w:pos="331"/>
        </w:tabs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построений геометрическими инструментами (линейка, угольник, циркуль, транспортир).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графических объектов:</w:t>
      </w:r>
    </w:p>
    <w:p w:rsidR="0016513D" w:rsidRDefault="0016513D" w:rsidP="0000059C">
      <w:pPr>
        <w:pStyle w:val="ListParagraph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Создавать различные геометрические объекты с использованием возможностей специальных компьютерных инструментов;</w:t>
      </w:r>
    </w:p>
    <w:p w:rsidR="0016513D" w:rsidRDefault="0016513D" w:rsidP="0000059C">
      <w:pPr>
        <w:pStyle w:val="ListParagraph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Создавать диаграммы различных видов (алгоритмические, концептуальные, классификационные, организационные, родства и др.) в соответствии с решаемыми задачами;</w:t>
      </w:r>
    </w:p>
    <w:p w:rsidR="0016513D" w:rsidRDefault="0016513D" w:rsidP="0000059C">
      <w:pPr>
        <w:pStyle w:val="ListParagraph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lastRenderedPageBreak/>
        <w:t>Создавать графические объекты проведением рукой произвольных линий с использованием специализированных компьютерных инструментов и устройств;</w:t>
      </w:r>
    </w:p>
    <w:p w:rsidR="0016513D" w:rsidRDefault="0016513D" w:rsidP="0000059C">
      <w:pPr>
        <w:pStyle w:val="ListParagraph"/>
        <w:numPr>
          <w:ilvl w:val="0"/>
          <w:numId w:val="18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Создание виртуальных моделей трехмерных объектов.</w:t>
      </w:r>
    </w:p>
    <w:p w:rsidR="0016513D" w:rsidRDefault="0016513D" w:rsidP="00165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информации, математическая обработка данных в исследовании</w:t>
      </w:r>
    </w:p>
    <w:p w:rsidR="0016513D" w:rsidRDefault="0016513D" w:rsidP="0000059C">
      <w:pPr>
        <w:pStyle w:val="ListParagraph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Выступление с аудио-видео поддержкой, включая дистанционную аудиторию;</w:t>
      </w:r>
    </w:p>
    <w:p w:rsidR="0016513D" w:rsidRDefault="0016513D" w:rsidP="0000059C">
      <w:pPr>
        <w:pStyle w:val="ListParagraph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Участвовать в обсуждении (аудиовидеофорум, текстовый форум) с использованием возможностей Интернета;</w:t>
      </w:r>
    </w:p>
    <w:p w:rsidR="0016513D" w:rsidRDefault="0016513D" w:rsidP="0000059C">
      <w:pPr>
        <w:pStyle w:val="ListParagraph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16513D" w:rsidRDefault="0016513D" w:rsidP="0000059C">
      <w:pPr>
        <w:pStyle w:val="ListParagraph"/>
        <w:numPr>
          <w:ilvl w:val="0"/>
          <w:numId w:val="19"/>
        </w:numPr>
        <w:ind w:left="426"/>
        <w:rPr>
          <w:sz w:val="28"/>
          <w:szCs w:val="28"/>
        </w:rPr>
      </w:pPr>
      <w:r>
        <w:rPr>
          <w:sz w:val="28"/>
          <w:szCs w:val="28"/>
        </w:rPr>
        <w:t>Соблюдать нормы информационной культуры, этики и права; с уважением относиться к частной информации и информационным правам других людей;</w:t>
      </w:r>
    </w:p>
    <w:p w:rsidR="0016513D" w:rsidRDefault="0016513D" w:rsidP="0000059C">
      <w:pPr>
        <w:pStyle w:val="ListParagraph"/>
        <w:numPr>
          <w:ilvl w:val="0"/>
          <w:numId w:val="19"/>
        </w:numPr>
        <w:ind w:left="426"/>
        <w:rPr>
          <w:b/>
          <w:sz w:val="28"/>
          <w:szCs w:val="28"/>
        </w:rPr>
      </w:pPr>
      <w:r>
        <w:rPr>
          <w:sz w:val="28"/>
          <w:szCs w:val="28"/>
        </w:rPr>
        <w:t>Участвовать в форумах в социальных образовательных сетях.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16513D" w:rsidRDefault="0016513D" w:rsidP="0016513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курсе геометрии выделяются несколько содержательных линий.</w:t>
      </w:r>
    </w:p>
    <w:p w:rsidR="0016513D" w:rsidRDefault="0016513D" w:rsidP="0016513D">
      <w:pPr>
        <w:shd w:val="clear" w:color="auto" w:fill="FFFFFF"/>
        <w:spacing w:after="0" w:line="240" w:lineRule="auto"/>
        <w:ind w:right="3686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Начальные понятия и теоремы геометрии.</w:t>
      </w:r>
    </w:p>
    <w:p w:rsidR="0016513D" w:rsidRDefault="0016513D" w:rsidP="0016513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Возникновение геометрии из практики. Геометрические фигуры и тела. Равенство в геометрии. Точка, прямая и плоскость. Понятие о геометрическом месте точек. Расстояние. Отрезок, луч. Ломаная. Угол. Прямой угол. Острые и тупые углы. Вертикальные и смежные углы. Биссектриса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угла и ее свойства. Параллельные и пересекающиеся прямые. Перпендикулярность прямых. Теоремы о параллельности и перпендикулярности прямых. Свойство серединного перпендикуляра к отрезку. Перпендикуляр и наклонная к прямой. Многоугольники. Окружность и круг.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Треугольники.</w:t>
      </w:r>
    </w:p>
    <w:p w:rsidR="0016513D" w:rsidRDefault="0016513D" w:rsidP="0016513D">
      <w:pPr>
        <w:shd w:val="clear" w:color="auto" w:fill="FFFFFF"/>
        <w:spacing w:after="0" w:line="240" w:lineRule="auto"/>
        <w:ind w:right="5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Прямоугольные, остроугольные и тупоугольные треугольники. Высота, медиана, биссектриса. 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Равнобедренные и равносторонние треугольники; свойства и признаки равнобедренного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треугольника. Признаки равенства треугольников. Неравенство треугольника. Сумма углов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треугольника. Внешние углы треугольника. Зависимость между величинами сторон и углов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треугольника.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Измерение геометрических величин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:rsidR="0016513D" w:rsidRDefault="0016513D" w:rsidP="0016513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Длина отрезка. Длина ломаной, периметр многоугольника. Расстояние от точки до прямой.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Расстояние между параллельными прямыми. Величина угла. Градусная мера угла.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Построения с помощью циркуля и линейки.</w:t>
      </w:r>
    </w:p>
    <w:p w:rsidR="0016513D" w:rsidRDefault="0016513D" w:rsidP="0016513D">
      <w:pPr>
        <w:shd w:val="clear" w:color="auto" w:fill="FFFFFF"/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lastRenderedPageBreak/>
        <w:t xml:space="preserve">Основные задачи на построение: деление отрезка пополам, построение треугольника по трем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сторонам, построение перпендикуляра к прямой, построение биссектрисы.</w:t>
      </w:r>
    </w:p>
    <w:p w:rsidR="0016513D" w:rsidRDefault="0016513D" w:rsidP="0000059C">
      <w:pPr>
        <w:pStyle w:val="2"/>
        <w:numPr>
          <w:ilvl w:val="1"/>
          <w:numId w:val="2"/>
        </w:numPr>
        <w:shd w:val="clear" w:color="auto" w:fill="FFFFFF"/>
        <w:spacing w:before="0" w:after="0" w:line="240" w:lineRule="auto"/>
        <w:ind w:left="576" w:hanging="57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 w:val="0"/>
          <w:color w:val="000000"/>
          <w:spacing w:val="-3"/>
        </w:rPr>
        <w:t>В результате изучения курса алгебры 7 класса учащиеся</w:t>
      </w:r>
    </w:p>
    <w:p w:rsidR="0016513D" w:rsidRDefault="0016513D" w:rsidP="0016513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направлении личностного развития: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записывать ход решения по образцу;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замечать в устной речи других учащихся неграмотно сформулированные мысли;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приводить примеры  математических фактов;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дополнение и исправление ответа других учащихся, предлагать свои способы решения задач, решать простейшие творческие задания;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выполнять пошаговый контроль, взаимоконтроль результата учебной математической деятельности;</w:t>
      </w:r>
    </w:p>
    <w:p w:rsidR="0016513D" w:rsidRDefault="0016513D" w:rsidP="0000059C">
      <w:pPr>
        <w:numPr>
          <w:ilvl w:val="0"/>
          <w:numId w:val="20"/>
        </w:numPr>
        <w:suppressAutoHyphens/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способность сопереживать радость, удовольствие от верно решенной задачи;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В метапредметном направлении: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представления о необходимости применения математических моделей при решении задач;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умение подбирать примеры из жизни  в соответствии с математической задачей; 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 xml:space="preserve">умение находить в указанных источниках информацию, необходимую для решения математических проблем, и представлять ее в понятной форме; 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воспринимать задачи с неполными и избыточными условиями;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понимать и использовать математические средства наглядности (графики, диаграммы, таблицы, схемы и др.) для иллюстрации математических фактов, понятий;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принимать выдвинутую гипотезу, соглашаться или не соглашаться с ней;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воспринимать  различные стратегии решения задач, применять индуктивные способы рассуждения;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понимание сущности алгоритма,  умение действовать по готовому алгоритму;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</w:rPr>
      </w:pPr>
      <w:r>
        <w:rPr>
          <w:sz w:val="28"/>
          <w:szCs w:val="28"/>
        </w:rPr>
        <w:t>умение принимать готовую цель на уровне учебной задачи;</w:t>
      </w:r>
    </w:p>
    <w:p w:rsidR="0016513D" w:rsidRDefault="0016513D" w:rsidP="0000059C">
      <w:pPr>
        <w:pStyle w:val="ListParagraph"/>
        <w:numPr>
          <w:ilvl w:val="0"/>
          <w:numId w:val="20"/>
        </w:numPr>
        <w:ind w:left="284"/>
        <w:rPr>
          <w:sz w:val="28"/>
          <w:szCs w:val="28"/>
          <w:u w:val="single"/>
        </w:rPr>
      </w:pPr>
      <w:r>
        <w:rPr>
          <w:sz w:val="28"/>
          <w:szCs w:val="28"/>
        </w:rPr>
        <w:t>умение принимать готовый план деятельности, направленной на решение задач исследовательского характера;</w:t>
      </w:r>
    </w:p>
    <w:p w:rsidR="0016513D" w:rsidRDefault="0016513D" w:rsidP="00165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 предметном направлении: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базовым понятийным аппаратом по основным разделам содержания; представление об основных изучаемых понятиях (геометрическая фигура, величина) как важнейших математических моделях, позволяющих описывать и изучать реальные процессы и явления;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умение работать с геометрическим текстом (анализировать, извлекать необходимую информацию), точно и грамотно выражать свои мысли в устной и письменной речи с применением математической терминологии и символики, использовать различные языки математики, проводить классификации, логические обоснования, доказательства математических утверждений;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навыками устных письменных, инструментальных вычислений;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овладение геометрическим языком, умение использовать его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усвоение систематических знаний о плоских фигурах и их свойствах, умение применять систематические знания о них для решения геометрических и практических задач;</w:t>
      </w:r>
    </w:p>
    <w:p w:rsidR="0016513D" w:rsidRDefault="0016513D" w:rsidP="0000059C">
      <w:pPr>
        <w:pStyle w:val="ListParagraph"/>
        <w:numPr>
          <w:ilvl w:val="0"/>
          <w:numId w:val="21"/>
        </w:numPr>
        <w:spacing w:after="160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умение измерять длины отрезков, величины углов;</w:t>
      </w:r>
    </w:p>
    <w:p w:rsidR="0016513D" w:rsidRDefault="0016513D" w:rsidP="0000059C">
      <w:pPr>
        <w:pStyle w:val="ListParagraph"/>
        <w:numPr>
          <w:ilvl w:val="0"/>
          <w:numId w:val="21"/>
        </w:numPr>
        <w:ind w:left="426"/>
        <w:jc w:val="both"/>
        <w:rPr>
          <w:b/>
          <w:sz w:val="28"/>
          <w:szCs w:val="28"/>
        </w:rPr>
      </w:pPr>
      <w:r>
        <w:rPr>
          <w:sz w:val="28"/>
          <w:szCs w:val="28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справочные материалы и технические средства.</w:t>
      </w:r>
    </w:p>
    <w:p w:rsidR="0016513D" w:rsidRDefault="0016513D" w:rsidP="0016513D">
      <w:pPr>
        <w:pStyle w:val="ListParagraph"/>
        <w:ind w:left="1212"/>
        <w:jc w:val="both"/>
        <w:rPr>
          <w:b/>
          <w:sz w:val="28"/>
          <w:szCs w:val="28"/>
        </w:rPr>
      </w:pPr>
    </w:p>
    <w:p w:rsidR="0016513D" w:rsidRDefault="0016513D" w:rsidP="0016513D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0" w:type="dxa"/>
        <w:tblLayout w:type="fixed"/>
        <w:tblCellMar>
          <w:left w:w="88" w:type="dxa"/>
        </w:tblCellMar>
        <w:tblLook w:val="0000"/>
      </w:tblPr>
      <w:tblGrid>
        <w:gridCol w:w="535"/>
        <w:gridCol w:w="438"/>
        <w:gridCol w:w="1177"/>
        <w:gridCol w:w="1308"/>
        <w:gridCol w:w="1480"/>
        <w:gridCol w:w="1583"/>
        <w:gridCol w:w="1701"/>
        <w:gridCol w:w="1984"/>
        <w:gridCol w:w="2269"/>
        <w:gridCol w:w="2775"/>
        <w:gridCol w:w="216"/>
      </w:tblGrid>
      <w:tr w:rsidR="0016513D" w:rsidTr="004F33D7">
        <w:trPr>
          <w:cantSplit/>
          <w:trHeight w:hRule="exact" w:val="753"/>
          <w:tblHeader/>
        </w:trPr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  <w:textDirection w:val="btLr"/>
            <w:vAlign w:val="center"/>
          </w:tcPr>
          <w:p w:rsidR="0016513D" w:rsidRDefault="0016513D" w:rsidP="004F33D7">
            <w:pPr>
              <w:spacing w:after="0" w:line="240" w:lineRule="auto"/>
              <w:ind w:right="113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</w:t>
            </w: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9017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Учебная деятельность</w:t>
            </w:r>
          </w:p>
        </w:tc>
        <w:tc>
          <w:tcPr>
            <w:tcW w:w="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6513D" w:rsidRDefault="0016513D" w:rsidP="004F33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rPr>
          <w:tblHeader/>
        </w:trPr>
        <w:tc>
          <w:tcPr>
            <w:tcW w:w="53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 </w:t>
            </w:r>
          </w:p>
        </w:tc>
        <w:tc>
          <w:tcPr>
            <w:tcW w:w="526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rPr>
          <w:tblHeader/>
        </w:trPr>
        <w:tc>
          <w:tcPr>
            <w:tcW w:w="53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DD9C3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Начальные геометрические сведения. 10ч.</w:t>
            </w: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Прямая и отрезок.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  <w:p w:rsidR="0016513D" w:rsidRDefault="0016513D" w:rsidP="004F3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понятием «отрезок»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отрезок.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Луч и угол.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Объяснение и закрепление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Критически оценивают полученный ответ, осуществляют самоконтроль, проверяя ответ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соответствие условию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устным, графическим, письменным и символьным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понятиями «луч», «угол».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луч и угол.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 отрезков и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целевых установок учебной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 Представляют информацию в разных формах (текст, графика, символы).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фигуры называются равными, как сравнивают отрезки и углы, что такое середина отрезка и биссектриса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Измерение отрезков. 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творческой инициативности и активности.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длины отрезков.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отрезки, что называется масштабным отрезком.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навыка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Представляют информацию в разных формах (текст, графика, символы).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Измеряют величины углов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измеряют углы, что такое градус и градусная мера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Измерение отрезков. Измерение углов.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 и графическим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Находят длину отрезка, градусную меру угла, используя свойство измерения углов.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угол называется прямым, тупым, острым, развернутым.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Смежные и вертикальные углы.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изучению нового, способом обобщения и систематизации знаний.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34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Работают с геометрическим текстом, проводят логические обоснования, доказательства математических утверждений.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углы называются смежными и какие вертикальными. Формулируют и обосновывают утверждения о свойствах смежных и вертикальных углов.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анализу, к исследовательской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Находят в учебниках, в т.ч. используя ИКТ, достоверную информацию, необходимую для решения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Приобретают навык геометрических построений, применяют изученные понятия, методы для решения задач практического характера.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прямые называются перпендикулярными. Формулируют и обосновывают утверждение о свойстве двух перпендикулярных прямых к третьей.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«Начальные геометрические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измерения отрезков и углов при решении задач на нахождение длины отрезка, градусной меры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Изображают и распознают указанные простейшие фигуры на чертежах. Решают задачи, связанные с этими простейшими фигурами.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№1 по теме: “Начальные геометрические сведения”.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анализа, сопоставления, сравнения.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и изображают на чертежах треугольники. Используют свойства измерения длин отрезков при решении задач на нахождение периметра треугольника.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какая фигура называется треугольником, что такое вершины, стороны, углы и периметр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Первый признак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Вычисляют элементы треугольников, используя свойства измерения длин  и градусной меры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треугольники называются равными. Изображают и распознают на чертежах треугольники и их элементы.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на применение первого признака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теорема и доказательство. Формулируют и доказывают первый признак равенства треугольников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Медианы, биссектрисы и высоты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и изображают на чертежах и рисунках медианы, биссектрисы и высоты треугольника.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какие отрезки называются медианой, биссектрисой и высотой треугольника. Формулируют их свойства.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Равнобедренный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треугольник и его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2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учебной 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осуществлять поиск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ее достижения.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Структурируют знания, определяют основную и второстепенную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20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Уметь при необходимости 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фактами.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изученные свойства фигур и отношения между ними при решении задач на доказательство и вычисление длин, линейных элементов фигур.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треугольник называется равнобедренным и какой равносторонним. Формулируют и доказывают теоремы о свойствах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«Равнобедренный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Ставить учебную задачу на основе соотнесения того, что уже известно и усвоено, и того, что еще не известно.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Выявлять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особенности разных</w:t>
            </w:r>
          </w:p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объектов в процессе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их рассматривания.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адекватные языковые средства для отображения своих мыслей, чувств и побуждений.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Второй признак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при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второй признак равенства треугольников.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применение второго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Выделяют и осознают то, что уже усвоено и что еще подлежит усвоению.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сравнение, извлекают необходимую информацию, переформулируют условие, строят логическую цепочку.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Третий признак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lastRenderedPageBreak/>
              <w:t>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устойчивой мотивации к изучению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Работают по плану, сверяясь с целью, корректируют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Обрабатывают информацию и передают ее устным,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письменным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Проектируют и формируют учебное сотрудничество с учителем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отношения фигур и их элементов при решении задач на вычисление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задачи, связанные с признаками равенства треугольников и свойствами равнобедренного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применение третьего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признака 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Выбирают действия в соответствии с поставленной задачей и условиями ее реализации, самостоятельно оценивают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отношения фигур и их элементов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задачи, связанные с признаками равенства треугольников и свойствами равнобедренного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Окружность.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(в т.ч. выделяют главное, разделяют на части) и обобщают.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7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Изображают на чертежах и рисунках окружность и ее элементы. Применяют знания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что такое определение. Формулируют определение окружности. Объясняют что такое центр, радиус, хорда и диаметр окружности.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 к предмету исследования.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построение, используя  алгоритм построения отрезка равного данному.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 отложить на данном луче от его начала отрезок, равный данному.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построения, используя  алгоритмы построения угла, равного данному, биссектрисы данного угла.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 построение угла, равного данному, биссектрисы данного угла.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е признаков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равенства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способности к волевому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усилию в преодолении препятствий,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установленные правила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Строят логически обоснованное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Приводят аргументы в пользу своей точки зрения,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построения, используя  алгоритмы построения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перпендикулярных прямых, середины данного отрезка.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Анализируют и осмысливают текст задачи, моделируют условие с помощью схем,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Решение простейших</w:t>
            </w:r>
          </w:p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задач.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«Треугольники».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№2 по теме: “Треугольники”.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контрольной работы.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Параллельные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собственное мнение и позицию, задают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Распознают и изображают на чертежах и рисунках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параллельные прямые, секущую. На рисунке обозначают пары углов, образованных при пересечении двух прямых секущей.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определение параллельных прямых. Объясняют что такое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секущая. С помощью рисунка, называют пары углов, образованных при пересечении двух прямых секущей.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Признаки параллельности двух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теоремы, выражающие признаки параллельности двух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Практические способы</w:t>
            </w:r>
          </w:p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построения</w:t>
            </w:r>
          </w:p>
          <w:p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параллельных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Формирования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доказательство связанные с признаками параллельности двух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«Признаки параллельности прямых».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Предвидят 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Выполняют построения, используя  алгоритмы построения параллельных прямых.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Рассказывают о практических способах построения параллельных прямых.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Аксиома параллельн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Изучение нового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Работая по плану, сверяют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Строят логически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Сотрудничают с одноклассниками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Владеют понятием «аксиома». Приводят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примеры аксиом.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Объясняют, что такое аксиомы геометрии, приводят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примеры аксиом. Формулируют аксиому параллельных прямых  и выводят следствия из нее.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теоремы о свойствах параллельных прямых, обратные теоремам о признаках параллельности двух прямых. Объясняют, что такое условие и заключение теоремы, какая теорема называется обратной по отношению к данной теореме.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Свойства параллельных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прямых.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в чем заключается метод доказательства от противного; формулируют и доказывают теоремы об углах с соответственно параллельными и перпендикулярными сторонами.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 xml:space="preserve">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познавательного интереса к предмету исследования.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Предвидят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задачи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вычисление, доказательство и построение, связанные с параллельными прямыми.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анализа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«Параллельные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прямые».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№3 по теме: “Параллельные прямые”.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достигнутый результат.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Представлять конкретное содержание и сообщать его в письменной форме.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Сумма углов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познавательного интереса.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теорему о сумме углов треугольника и ее следствие о внешнем угле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Решение задач по 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«Сумма углов треугольника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Проводят классификацию треугольников по углам.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нового материала.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организации своей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 и доказывают теорему о соотношениях между сторонами и углами треугольника (прямое и обратное утверждение).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Неравенст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Применение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устойчивой мотивации к 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Планируют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алгоритм выполнения задания, корректируют работу по ходу выполнения с помощью учителя и ИКТ средств.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Применяют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Предвидят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появление конфликтов при наличии различных точек зрения. Принимают точку зрения другого.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Формулируют и доказывают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теорему о неравенстве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теме «Соотношения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между сторонами и углами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следствия из теоремы о соотношениях между сторонами и углами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Соотношения между сторонами и углами треугольника”.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Прямоугольные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Применение и совершенствование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познавательного интереса к предмету исследования, устойчивой мотивации 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изучению и закреплению нового.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степень и способы достижения цели в учебных ситуациях, исправляют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Восстанавливают предметную ситуацию, описанную в задаче, переформулируют условие,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теорему о сумме двух острых углов прямоугольного треугольника.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Прямоугольные треугольники и некоторые их 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Критически оценивают полученный ответ, осуществляют самоконтроль, проверяя ответ на соответствие условию.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Обрабатывают информацию и передают ее устным, письменным, графическим и символьным способами.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Проектируют и формируют учебное сотрудничество с учителем и сверстниками.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свойства и признаки фигур, а также их отношения при решении задач на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Формулируют и доказывают свойство катета прямоугольного треугольника, лежащего против угла в </w:t>
            </w:r>
            <w:r>
              <w:rPr>
                <w:position w:val="-3"/>
              </w:rPr>
              <w:object w:dxaOrig="443" w:dyaOrig="265">
                <v:shape id="_x0000_i1026" type="#_x0000_t75" style="width:22.5pt;height:13.5pt" o:ole="" filled="t">
                  <v:fill opacity="0" color2="black"/>
                  <v:imagedata r:id="rId10" o:title=""/>
                </v:shape>
                <o:OLEObject Type="Embed" ProgID="Equation.3" ShapeID="_x0000_i1026" DrawAspect="Content" ObjectID="_1661164612" r:id="rId11"/>
              </w:objec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(прямое и обратное утверждение).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 xml:space="preserve">Решение задач на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применение свойств</w:t>
            </w:r>
          </w:p>
          <w:p w:rsidR="0016513D" w:rsidRDefault="0016513D" w:rsidP="004F33D7">
            <w:pPr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прямоугольных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анализа и творческой инициативности и активности.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признак равенства прямоугольных треугольников по гипотенузе и острому углу.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Признаки равенства</w:t>
            </w:r>
          </w:p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прямоугольных</w:t>
            </w:r>
          </w:p>
          <w:p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Исследуют ситуации, требующие оценки действия в соответствии с поставленной задачей.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Устанавливают аналогии для понимания закономерностей, используют их в решении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Отстаивают свою точку зрения, подтверждают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Объясняют, какой отрезок называется наклонной, проведенной из данной точки к данной прямой Доказывают, что перпендикуляр, проведенный из точки к прямой, меньше любой наклонной, проведенной из этой же точки к этой прямой. Формулируют определение расстояния от точки до прямой.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 xml:space="preserve">теме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«Прямоугольный</w:t>
            </w:r>
          </w:p>
          <w:p w:rsidR="0016513D" w:rsidRDefault="0016513D" w:rsidP="004F33D7">
            <w:pPr>
              <w:widowControl w:val="0"/>
              <w:shd w:val="clear" w:color="auto" w:fill="FFFFFF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треугольник».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Строят логически обоснованное рассуждение, включающее установление причинно-следственных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Сотрудничают с одноклассниками при решении задач; умеют выслушать оппонента. Формулируют выводы.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осознанного выбора наиболее эффективного способа решения.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сверяют свои действия с целью, вносят корректировки.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связанные с расстоянием от точки до прямой.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треугольника по трем элементам.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составляют алгоритм деятельности при решении учебной задачи.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Верно используют в устной и письменной речи математические термины. 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текст задачи на доказательство, выстраивают ход ее решения.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6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и доказывают свойство о равноудаленности точек параллельных прямых. Формулируют определение расстояния между двумя параллельными прямыми.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tabs>
                <w:tab w:val="left" w:pos="125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Решение задач 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теме «Построение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треугольника по</w:t>
            </w:r>
          </w:p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трем элементам».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установленные правила в планировании способа решения.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Приводят аргументы в пользу своей точки зрения, подтверждают ее 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Решают задачи на вычисление, доказательство и построение, проводят по ходу решения дополнительные построения.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самодиагностики и самокоррекции в индивидуальной и коллективной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Восстанавливают предметную ситуацию, описанную в задаче, переформулируют условие, извлекать необходимую информацию.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Верно используют в устной и письменной речи математические термины. Различают в речи собеседника аргументы и факты.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7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Анализируют и осмысливают текст задачи, </w:t>
            </w:r>
          </w:p>
          <w:p w:rsidR="0016513D" w:rsidRDefault="0016513D" w:rsidP="004F33D7">
            <w:pPr>
              <w:spacing w:after="0" w:line="240" w:lineRule="auto"/>
              <w:ind w:right="-176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моделируют условие с помощью схем, чертежей, реальных предметов, сопоставляют полученный результат с условием задачи.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Решение задач по теме: «Прямоугольные треугольники. Геометрические построения».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составления алгоритма выполнения задания.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Прилагают волевые усилия и преодолевают трудности и препятствия на пути достижения целей.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Применяют полученные знания  при решении различного вида задач.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Дают адекватную оценку своему мнению.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вычисление, доказательство и построение.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осмысливают текст задачи, моделируют условие с помощью схем, чертежей, реальных предметов, в задачах на построение исследуют возможные случая.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Контрольная работа №4 по теме: “ Прямоугольный треугольник. Построение треугольника по трем элементам”.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качество и уровень усвоения 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Научиться применять теоретический материал, изученный на предыдущих уроках, на 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 учащихся умения к осуществлению контрольной функции; контроль и самоконтроль 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15313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Итоговое повторение. 10ч.</w:t>
            </w: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Начальные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геометрические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сведения.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Распознают на чертежах геометрические фигуры.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Соотношения между сторонами и углами треугольника.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Оценивают степень и способы достижения цели в учебных ситуациях, исправляют ошибки с помощью учителя.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Строят логически обоснованное рассуждение, включающее установление причинно-следственных связей.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слушают собеседника.</w:t>
            </w:r>
          </w:p>
        </w:tc>
        <w:tc>
          <w:tcPr>
            <w:tcW w:w="226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Итоговая контрольная работа 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Осознавать качество и уровень усвоения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знаний.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Выбирать наиболее эффективные способы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задачи в зависимости от конкретных условий.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Описывать содержание совершаемых действий.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применять теоретический материал, изученный на предыдущих уроках,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практике.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у учащихся умения к осуществлению контрольной функции; контроль и самоконтроль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изученных понятий.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работы. Работа над ошибками.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обучению.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знаний учащихся.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Вносить коррективы и дополнения в составленные планы.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Выбирать наиболее эффективные способы решения задачи в зависимости от конкретных условий.</w:t>
            </w:r>
          </w:p>
        </w:tc>
        <w:tc>
          <w:tcPr>
            <w:tcW w:w="27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Ясно, логично и точно излагать ответы на поставленные вопросы.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Перпендикулярные прямые.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  <w:vAlign w:val="center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Соотносят чертеж, сопровождающий задачу, с текстом задачи, выполняют дополнительные построения для решения задач.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Прямоугольные треугольники.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способности к волевому усилию в преодолении препятствий.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Владеют смысловым чтением.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Осуществляют контроль, коррекцию, оценку собственных действий и действий партнёра.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построение.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работы по алгоритму.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синтез как составление целого из частей.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Уметь при необходимости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4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ind w:right="-105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Задачи на применение признаков равенства треугольников.</w:t>
            </w:r>
          </w:p>
        </w:tc>
        <w:tc>
          <w:tcPr>
            <w:tcW w:w="1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практикум.</w:t>
            </w:r>
          </w:p>
        </w:tc>
        <w:tc>
          <w:tcPr>
            <w:tcW w:w="14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самоанализа и самоконтроля.</w:t>
            </w:r>
          </w:p>
        </w:tc>
        <w:tc>
          <w:tcPr>
            <w:tcW w:w="15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основную и второстепенную информацию.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Определять цель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учебной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деятельности,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осуществлять поиск ее достижения.</w:t>
            </w:r>
          </w:p>
          <w:p w:rsidR="0016513D" w:rsidRDefault="0016513D" w:rsidP="004F33D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hd w:val="clear" w:color="auto" w:fill="FFFFFF"/>
              <w:spacing w:after="0" w:line="240" w:lineRule="auto"/>
              <w:ind w:right="14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Уметь при необходимости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отстаивать свою точку зрения,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аргументируя ее,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подтверждая 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lastRenderedPageBreak/>
              <w:t>фактами.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изученные свойства геометрических фигур  и отношения между ними при решении задач на вычисление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доказательство.</w:t>
            </w:r>
          </w:p>
        </w:tc>
        <w:tc>
          <w:tcPr>
            <w:tcW w:w="277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lastRenderedPageBreak/>
              <w:t>69</w:t>
            </w:r>
          </w:p>
        </w:tc>
        <w:tc>
          <w:tcPr>
            <w:tcW w:w="43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Параллельные прямые и их свойства.</w:t>
            </w: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513D" w:rsidTr="004F33D7">
        <w:tc>
          <w:tcPr>
            <w:tcW w:w="53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  <w:jc w:val="center"/>
            </w:pPr>
            <w:r>
              <w:t>70</w:t>
            </w:r>
          </w:p>
        </w:tc>
        <w:tc>
          <w:tcPr>
            <w:tcW w:w="43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7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Итоговый урок</w:t>
            </w:r>
          </w:p>
        </w:tc>
        <w:tc>
          <w:tcPr>
            <w:tcW w:w="1308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знаний.</w:t>
            </w:r>
          </w:p>
        </w:tc>
        <w:tc>
          <w:tcPr>
            <w:tcW w:w="1480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устойчивой мотивации к проблемно-поисковой деятельности.</w:t>
            </w:r>
          </w:p>
        </w:tc>
        <w:tc>
          <w:tcPr>
            <w:tcW w:w="1583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Работая по плану, сверяясь с целью, находят и исправляют ошибки, в т.ч., используя ИКТ.</w:t>
            </w:r>
          </w:p>
        </w:tc>
        <w:tc>
          <w:tcPr>
            <w:tcW w:w="1701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keepLines/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Анализируют и сравнивают факты и явления.</w:t>
            </w:r>
          </w:p>
        </w:tc>
        <w:tc>
          <w:tcPr>
            <w:tcW w:w="1984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 оказывают необходимую взаимопомощь сверстникам.</w:t>
            </w:r>
          </w:p>
        </w:tc>
        <w:tc>
          <w:tcPr>
            <w:tcW w:w="2269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Используют изученные свойства геометрических фигур  и отношения между ними при решении задач на вычисление и доказательство.</w:t>
            </w:r>
          </w:p>
        </w:tc>
        <w:tc>
          <w:tcPr>
            <w:tcW w:w="2775" w:type="dxa"/>
            <w:tcBorders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Отражают условие задачи на чертежах. Выделяют конфигурацию, необходимую для поиска решения задачи, используя определения, признаки и свойства выделяемых фигур или их отношений.</w:t>
            </w:r>
          </w:p>
        </w:tc>
        <w:tc>
          <w:tcPr>
            <w:tcW w:w="6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16513D" w:rsidRDefault="0016513D" w:rsidP="004F33D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6513D" w:rsidRDefault="0016513D" w:rsidP="0016513D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16513D" w:rsidRDefault="0016513D" w:rsidP="0016513D">
      <w:pPr>
        <w:spacing w:line="240" w:lineRule="auto"/>
        <w:jc w:val="center"/>
        <w:rPr>
          <w:rFonts w:cs="Times New Roman"/>
          <w:b/>
          <w:sz w:val="24"/>
          <w:szCs w:val="24"/>
        </w:rPr>
      </w:pPr>
    </w:p>
    <w:p w:rsidR="0016513D" w:rsidRDefault="0016513D" w:rsidP="0016513D">
      <w:pPr>
        <w:spacing w:line="240" w:lineRule="auto"/>
      </w:pPr>
    </w:p>
    <w:p w:rsidR="002926D1" w:rsidRPr="002056AC" w:rsidRDefault="002926D1">
      <w:pPr>
        <w:contextualSpacing/>
        <w:rPr>
          <w:rFonts w:ascii="Times New Roman" w:hAnsi="Times New Roman" w:cs="Times New Roman"/>
        </w:rPr>
      </w:pPr>
    </w:p>
    <w:sectPr w:rsidR="002926D1" w:rsidRPr="002056AC" w:rsidSect="008D73C0">
      <w:footerReference w:type="default" r:id="rId12"/>
      <w:pgSz w:w="16838" w:h="11906" w:orient="landscape"/>
      <w:pgMar w:top="1134" w:right="1134" w:bottom="851" w:left="1134" w:header="709" w:footer="17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59C" w:rsidRDefault="0000059C">
      <w:pPr>
        <w:spacing w:after="0" w:line="240" w:lineRule="auto"/>
      </w:pPr>
      <w:r>
        <w:separator/>
      </w:r>
    </w:p>
  </w:endnote>
  <w:endnote w:type="continuationSeparator" w:id="1">
    <w:p w:rsidR="0000059C" w:rsidRDefault="000005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5013"/>
      <w:docPartObj>
        <w:docPartGallery w:val="Page Numbers (Bottom of Page)"/>
        <w:docPartUnique/>
      </w:docPartObj>
    </w:sdtPr>
    <w:sdtContent>
      <w:p w:rsidR="00495A9A" w:rsidRDefault="00523873">
        <w:pPr>
          <w:pStyle w:val="aa"/>
          <w:jc w:val="center"/>
        </w:pPr>
        <w:r>
          <w:fldChar w:fldCharType="begin"/>
        </w:r>
        <w:r w:rsidR="00495A9A">
          <w:instrText xml:space="preserve"> PAGE   \* MERGEFORMAT </w:instrText>
        </w:r>
        <w:r>
          <w:fldChar w:fldCharType="separate"/>
        </w:r>
        <w:r w:rsidR="0016513D">
          <w:rPr>
            <w:noProof/>
          </w:rPr>
          <w:t>82</w:t>
        </w:r>
        <w:r>
          <w:rPr>
            <w:noProof/>
          </w:rPr>
          <w:fldChar w:fldCharType="end"/>
        </w:r>
      </w:p>
    </w:sdtContent>
  </w:sdt>
  <w:p w:rsidR="00495A9A" w:rsidRDefault="00495A9A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59C" w:rsidRDefault="0000059C">
      <w:pPr>
        <w:spacing w:after="0" w:line="240" w:lineRule="auto"/>
      </w:pPr>
      <w:r>
        <w:separator/>
      </w:r>
    </w:p>
  </w:footnote>
  <w:footnote w:type="continuationSeparator" w:id="1">
    <w:p w:rsidR="0000059C" w:rsidRDefault="0000059C">
      <w:pPr>
        <w:spacing w:after="0" w:line="240" w:lineRule="auto"/>
      </w:pPr>
      <w:r>
        <w:continuationSeparator/>
      </w:r>
    </w:p>
  </w:footnote>
  <w:footnote w:id="2">
    <w:p w:rsidR="00495A9A" w:rsidRPr="00416C1D" w:rsidRDefault="00495A9A" w:rsidP="00495A9A">
      <w:pPr>
        <w:pStyle w:val="ae"/>
        <w:ind w:firstLine="0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AB10F15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6">
    <w:nsid w:val="00000007"/>
    <w:multiLevelType w:val="multilevel"/>
    <w:tmpl w:val="00000007"/>
    <w:name w:val="WW8Num7"/>
    <w:lvl w:ilvl="0"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000000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color w:val="000000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color w:val="000000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color w:val="000000"/>
        <w:sz w:val="18"/>
        <w:szCs w:val="18"/>
        <w:lang w:eastAsia="ru-RU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11">
    <w:nsid w:val="0000000C"/>
    <w:multiLevelType w:val="multilevel"/>
    <w:tmpl w:val="0000000C"/>
    <w:name w:val="WW8Num12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28"/>
        <w:szCs w:val="28"/>
      </w:rPr>
    </w:lvl>
  </w:abstractNum>
  <w:abstractNum w:abstractNumId="15">
    <w:nsid w:val="00000010"/>
    <w:multiLevelType w:val="multilevel"/>
    <w:tmpl w:val="00000010"/>
    <w:name w:val="WW8Num16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85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7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95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3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55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75" w:hanging="360"/>
      </w:pPr>
      <w:rPr>
        <w:rFonts w:ascii="Symbol" w:hAnsi="Symbol" w:cs="Symbol"/>
        <w:color w:val="000000"/>
        <w:spacing w:val="3"/>
        <w:sz w:val="28"/>
        <w:szCs w:val="28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9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15" w:hanging="360"/>
      </w:pPr>
      <w:rPr>
        <w:rFonts w:ascii="Wingdings" w:hAnsi="Wingdings" w:cs="Wingdings"/>
      </w:rPr>
    </w:lvl>
  </w:abstractNum>
  <w:abstractNum w:abstractNumId="17">
    <w:nsid w:val="00000012"/>
    <w:multiLevelType w:val="multilevel"/>
    <w:tmpl w:val="00000012"/>
    <w:name w:val="WW8Num18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name w:val="WW8Num19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20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21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name w:val="WW8Num22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65535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27">
    <w:nsid w:val="01890710"/>
    <w:multiLevelType w:val="hybridMultilevel"/>
    <w:tmpl w:val="3384AA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2F371107"/>
    <w:multiLevelType w:val="hybridMultilevel"/>
    <w:tmpl w:val="F462D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896068"/>
    <w:multiLevelType w:val="hybridMultilevel"/>
    <w:tmpl w:val="198A49A8"/>
    <w:lvl w:ilvl="0" w:tplc="0B62E8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0"/>
  </w:num>
  <w:num w:numId="3">
    <w:abstractNumId w:val="28"/>
  </w:num>
  <w:num w:numId="4">
    <w:abstractNumId w:val="27"/>
  </w:num>
  <w:num w:numId="5">
    <w:abstractNumId w:val="6"/>
  </w:num>
  <w:num w:numId="6">
    <w:abstractNumId w:val="14"/>
  </w:num>
  <w:num w:numId="7">
    <w:abstractNumId w:val="11"/>
  </w:num>
  <w:num w:numId="8">
    <w:abstractNumId w:val="12"/>
  </w:num>
  <w:num w:numId="9">
    <w:abstractNumId w:val="13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19"/>
  </w:num>
  <w:num w:numId="15">
    <w:abstractNumId w:val="20"/>
  </w:num>
  <w:num w:numId="16">
    <w:abstractNumId w:val="21"/>
  </w:num>
  <w:num w:numId="17">
    <w:abstractNumId w:val="22"/>
  </w:num>
  <w:num w:numId="18">
    <w:abstractNumId w:val="23"/>
  </w:num>
  <w:num w:numId="19">
    <w:abstractNumId w:val="24"/>
  </w:num>
  <w:num w:numId="20">
    <w:abstractNumId w:val="25"/>
  </w:num>
  <w:num w:numId="21">
    <w:abstractNumId w:val="26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1808"/>
    <w:rsid w:val="0000059C"/>
    <w:rsid w:val="00001B66"/>
    <w:rsid w:val="00004307"/>
    <w:rsid w:val="00004901"/>
    <w:rsid w:val="0000794C"/>
    <w:rsid w:val="00011ED3"/>
    <w:rsid w:val="00086730"/>
    <w:rsid w:val="00093B8F"/>
    <w:rsid w:val="000A1853"/>
    <w:rsid w:val="000B70BD"/>
    <w:rsid w:val="000C55C1"/>
    <w:rsid w:val="000C7F60"/>
    <w:rsid w:val="000D1F5B"/>
    <w:rsid w:val="00102786"/>
    <w:rsid w:val="00111400"/>
    <w:rsid w:val="00116B99"/>
    <w:rsid w:val="00116EE9"/>
    <w:rsid w:val="00121404"/>
    <w:rsid w:val="001304C6"/>
    <w:rsid w:val="00147BAD"/>
    <w:rsid w:val="001502E1"/>
    <w:rsid w:val="00155332"/>
    <w:rsid w:val="0016513D"/>
    <w:rsid w:val="00172C54"/>
    <w:rsid w:val="001A09A5"/>
    <w:rsid w:val="001A0EFD"/>
    <w:rsid w:val="001A3B00"/>
    <w:rsid w:val="001A6473"/>
    <w:rsid w:val="001B660D"/>
    <w:rsid w:val="001C12C2"/>
    <w:rsid w:val="001E25FF"/>
    <w:rsid w:val="002056AC"/>
    <w:rsid w:val="00212756"/>
    <w:rsid w:val="00213E4A"/>
    <w:rsid w:val="00223EC3"/>
    <w:rsid w:val="00232DBA"/>
    <w:rsid w:val="00235B25"/>
    <w:rsid w:val="002523A3"/>
    <w:rsid w:val="0025639A"/>
    <w:rsid w:val="00257C2F"/>
    <w:rsid w:val="00267015"/>
    <w:rsid w:val="0027585B"/>
    <w:rsid w:val="00280C0D"/>
    <w:rsid w:val="00283AE1"/>
    <w:rsid w:val="002926D1"/>
    <w:rsid w:val="002A5D7D"/>
    <w:rsid w:val="002B266A"/>
    <w:rsid w:val="002F7120"/>
    <w:rsid w:val="003029BE"/>
    <w:rsid w:val="00303307"/>
    <w:rsid w:val="00313AC8"/>
    <w:rsid w:val="0033517D"/>
    <w:rsid w:val="0034002F"/>
    <w:rsid w:val="003432DE"/>
    <w:rsid w:val="0036024F"/>
    <w:rsid w:val="003703FE"/>
    <w:rsid w:val="00374111"/>
    <w:rsid w:val="00381AFB"/>
    <w:rsid w:val="00392FF0"/>
    <w:rsid w:val="003953BC"/>
    <w:rsid w:val="00395895"/>
    <w:rsid w:val="003B0258"/>
    <w:rsid w:val="003B6C10"/>
    <w:rsid w:val="003C363F"/>
    <w:rsid w:val="003F3D95"/>
    <w:rsid w:val="003F4CA9"/>
    <w:rsid w:val="00400E48"/>
    <w:rsid w:val="004102D9"/>
    <w:rsid w:val="00416C1D"/>
    <w:rsid w:val="00422948"/>
    <w:rsid w:val="00453CED"/>
    <w:rsid w:val="004554AB"/>
    <w:rsid w:val="0046052B"/>
    <w:rsid w:val="0046305B"/>
    <w:rsid w:val="00463283"/>
    <w:rsid w:val="00465248"/>
    <w:rsid w:val="00470DB0"/>
    <w:rsid w:val="00485D50"/>
    <w:rsid w:val="00490FAE"/>
    <w:rsid w:val="00495820"/>
    <w:rsid w:val="00495A9A"/>
    <w:rsid w:val="004A43DD"/>
    <w:rsid w:val="004B1808"/>
    <w:rsid w:val="004F55B2"/>
    <w:rsid w:val="00500835"/>
    <w:rsid w:val="005145DB"/>
    <w:rsid w:val="00523873"/>
    <w:rsid w:val="0053627D"/>
    <w:rsid w:val="005373B7"/>
    <w:rsid w:val="005407D4"/>
    <w:rsid w:val="00550134"/>
    <w:rsid w:val="005779A5"/>
    <w:rsid w:val="005824A8"/>
    <w:rsid w:val="005A7569"/>
    <w:rsid w:val="005B60BE"/>
    <w:rsid w:val="005C6B8A"/>
    <w:rsid w:val="005D231F"/>
    <w:rsid w:val="005E1D74"/>
    <w:rsid w:val="005F45A4"/>
    <w:rsid w:val="0061175E"/>
    <w:rsid w:val="00613C0B"/>
    <w:rsid w:val="006326ED"/>
    <w:rsid w:val="00640E93"/>
    <w:rsid w:val="0068469C"/>
    <w:rsid w:val="00685785"/>
    <w:rsid w:val="006A1088"/>
    <w:rsid w:val="006A2278"/>
    <w:rsid w:val="006A4ED6"/>
    <w:rsid w:val="006A6717"/>
    <w:rsid w:val="006A75FB"/>
    <w:rsid w:val="006E25F6"/>
    <w:rsid w:val="006E7495"/>
    <w:rsid w:val="006F5655"/>
    <w:rsid w:val="006F5BF7"/>
    <w:rsid w:val="00721B16"/>
    <w:rsid w:val="00725A8D"/>
    <w:rsid w:val="0075091B"/>
    <w:rsid w:val="00755109"/>
    <w:rsid w:val="00763A5A"/>
    <w:rsid w:val="00780441"/>
    <w:rsid w:val="00785B7A"/>
    <w:rsid w:val="00791AAB"/>
    <w:rsid w:val="00797F63"/>
    <w:rsid w:val="007B4583"/>
    <w:rsid w:val="007B75EC"/>
    <w:rsid w:val="007D249E"/>
    <w:rsid w:val="007E70A4"/>
    <w:rsid w:val="007F7E6B"/>
    <w:rsid w:val="008028BE"/>
    <w:rsid w:val="00814D2C"/>
    <w:rsid w:val="00830BCD"/>
    <w:rsid w:val="00837CB0"/>
    <w:rsid w:val="00852CE9"/>
    <w:rsid w:val="008730BB"/>
    <w:rsid w:val="008814C1"/>
    <w:rsid w:val="00883F96"/>
    <w:rsid w:val="0089477A"/>
    <w:rsid w:val="00894C14"/>
    <w:rsid w:val="008A53CD"/>
    <w:rsid w:val="008B7CB8"/>
    <w:rsid w:val="008C0894"/>
    <w:rsid w:val="008C3D85"/>
    <w:rsid w:val="008D0D44"/>
    <w:rsid w:val="008D3F06"/>
    <w:rsid w:val="008D72DC"/>
    <w:rsid w:val="008D73C0"/>
    <w:rsid w:val="008E5598"/>
    <w:rsid w:val="00923AA0"/>
    <w:rsid w:val="00940704"/>
    <w:rsid w:val="00945039"/>
    <w:rsid w:val="0095161E"/>
    <w:rsid w:val="00952999"/>
    <w:rsid w:val="00952F15"/>
    <w:rsid w:val="00966231"/>
    <w:rsid w:val="00981A5D"/>
    <w:rsid w:val="00991CF9"/>
    <w:rsid w:val="009944F2"/>
    <w:rsid w:val="00997056"/>
    <w:rsid w:val="009A5698"/>
    <w:rsid w:val="009C1973"/>
    <w:rsid w:val="009C276D"/>
    <w:rsid w:val="009C6755"/>
    <w:rsid w:val="009D19FA"/>
    <w:rsid w:val="009D2267"/>
    <w:rsid w:val="00A01EFE"/>
    <w:rsid w:val="00A106EE"/>
    <w:rsid w:val="00A122D2"/>
    <w:rsid w:val="00A24C15"/>
    <w:rsid w:val="00A36C4F"/>
    <w:rsid w:val="00A45544"/>
    <w:rsid w:val="00A46A05"/>
    <w:rsid w:val="00A64A77"/>
    <w:rsid w:val="00A740A8"/>
    <w:rsid w:val="00A923E9"/>
    <w:rsid w:val="00AA16A2"/>
    <w:rsid w:val="00AA326F"/>
    <w:rsid w:val="00AA5D05"/>
    <w:rsid w:val="00AB4C6C"/>
    <w:rsid w:val="00AC4545"/>
    <w:rsid w:val="00AD6ED6"/>
    <w:rsid w:val="00AE3E5B"/>
    <w:rsid w:val="00AF028B"/>
    <w:rsid w:val="00AF129C"/>
    <w:rsid w:val="00B00701"/>
    <w:rsid w:val="00B40C25"/>
    <w:rsid w:val="00B55E83"/>
    <w:rsid w:val="00B56E5E"/>
    <w:rsid w:val="00B57F8D"/>
    <w:rsid w:val="00B844E8"/>
    <w:rsid w:val="00B8491B"/>
    <w:rsid w:val="00B92B8F"/>
    <w:rsid w:val="00B93271"/>
    <w:rsid w:val="00BA05F1"/>
    <w:rsid w:val="00BA317B"/>
    <w:rsid w:val="00BE1C8A"/>
    <w:rsid w:val="00BE25EA"/>
    <w:rsid w:val="00BE2A18"/>
    <w:rsid w:val="00BF544F"/>
    <w:rsid w:val="00BF5582"/>
    <w:rsid w:val="00C05B14"/>
    <w:rsid w:val="00C11A8F"/>
    <w:rsid w:val="00C21773"/>
    <w:rsid w:val="00C26367"/>
    <w:rsid w:val="00C30029"/>
    <w:rsid w:val="00C317F6"/>
    <w:rsid w:val="00C50562"/>
    <w:rsid w:val="00C52DF9"/>
    <w:rsid w:val="00C56D2A"/>
    <w:rsid w:val="00C77471"/>
    <w:rsid w:val="00C93CEB"/>
    <w:rsid w:val="00CC23F0"/>
    <w:rsid w:val="00CC6CDA"/>
    <w:rsid w:val="00CC76D3"/>
    <w:rsid w:val="00CC7EC1"/>
    <w:rsid w:val="00CD2E29"/>
    <w:rsid w:val="00CD3277"/>
    <w:rsid w:val="00CE7BB4"/>
    <w:rsid w:val="00D014F3"/>
    <w:rsid w:val="00D0249B"/>
    <w:rsid w:val="00D2061D"/>
    <w:rsid w:val="00D24112"/>
    <w:rsid w:val="00D46252"/>
    <w:rsid w:val="00D52C72"/>
    <w:rsid w:val="00D63602"/>
    <w:rsid w:val="00D74C23"/>
    <w:rsid w:val="00D87E7E"/>
    <w:rsid w:val="00D94171"/>
    <w:rsid w:val="00D944C2"/>
    <w:rsid w:val="00DA207A"/>
    <w:rsid w:val="00DA3CFB"/>
    <w:rsid w:val="00DA77ED"/>
    <w:rsid w:val="00DB24CD"/>
    <w:rsid w:val="00DB774B"/>
    <w:rsid w:val="00DC0876"/>
    <w:rsid w:val="00DC1580"/>
    <w:rsid w:val="00DC57BC"/>
    <w:rsid w:val="00DC6FA3"/>
    <w:rsid w:val="00DD5D1C"/>
    <w:rsid w:val="00DE6508"/>
    <w:rsid w:val="00DF2D8C"/>
    <w:rsid w:val="00DF693A"/>
    <w:rsid w:val="00DF7F13"/>
    <w:rsid w:val="00E16B79"/>
    <w:rsid w:val="00E2645A"/>
    <w:rsid w:val="00E2713E"/>
    <w:rsid w:val="00E32794"/>
    <w:rsid w:val="00E4078D"/>
    <w:rsid w:val="00E51DEA"/>
    <w:rsid w:val="00E56BDC"/>
    <w:rsid w:val="00E6613F"/>
    <w:rsid w:val="00EB0C80"/>
    <w:rsid w:val="00EF10D6"/>
    <w:rsid w:val="00F052D1"/>
    <w:rsid w:val="00F476CF"/>
    <w:rsid w:val="00F55C85"/>
    <w:rsid w:val="00F62399"/>
    <w:rsid w:val="00F8383F"/>
    <w:rsid w:val="00F86A37"/>
    <w:rsid w:val="00F94155"/>
    <w:rsid w:val="00F97691"/>
    <w:rsid w:val="00FA55E8"/>
    <w:rsid w:val="00FA66F8"/>
    <w:rsid w:val="00FB5D97"/>
    <w:rsid w:val="00FC0BAE"/>
    <w:rsid w:val="00FC47AD"/>
    <w:rsid w:val="00FD2BB8"/>
    <w:rsid w:val="00FE31ED"/>
    <w:rsid w:val="00FF15D5"/>
    <w:rsid w:val="00FF173E"/>
    <w:rsid w:val="00FF26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A9A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16513D"/>
    <w:pPr>
      <w:keepNext/>
      <w:numPr>
        <w:numId w:val="1"/>
      </w:numPr>
      <w:suppressAutoHyphens/>
      <w:spacing w:before="240" w:after="60" w:line="240" w:lineRule="auto"/>
      <w:ind w:left="0" w:firstLine="567"/>
      <w:jc w:val="both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8730BB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qFormat/>
    <w:rsid w:val="0016513D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8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4B1808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B180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Hyperlink"/>
    <w:basedOn w:val="a0"/>
    <w:unhideWhenUsed/>
    <w:rsid w:val="004B1808"/>
    <w:rPr>
      <w:color w:val="0000FF"/>
      <w:u w:val="single"/>
    </w:rPr>
  </w:style>
  <w:style w:type="paragraph" w:styleId="a5">
    <w:name w:val="List Paragraph"/>
    <w:basedOn w:val="a"/>
    <w:qFormat/>
    <w:rsid w:val="004B1808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B18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4B18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basedOn w:val="a0"/>
    <w:link w:val="24"/>
    <w:rsid w:val="004B1808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4B1808"/>
    <w:pPr>
      <w:shd w:val="clear" w:color="auto" w:fill="FFFFFF"/>
      <w:spacing w:after="0" w:line="230" w:lineRule="exact"/>
      <w:ind w:firstLine="280"/>
      <w:jc w:val="both"/>
    </w:pPr>
    <w:rPr>
      <w:b/>
      <w:bCs/>
      <w:i/>
      <w:iCs/>
      <w:sz w:val="23"/>
      <w:szCs w:val="23"/>
    </w:rPr>
  </w:style>
  <w:style w:type="paragraph" w:styleId="a8">
    <w:name w:val="header"/>
    <w:basedOn w:val="a"/>
    <w:link w:val="a9"/>
    <w:uiPriority w:val="99"/>
    <w:semiHidden/>
    <w:unhideWhenUsed/>
    <w:rsid w:val="004B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B1808"/>
  </w:style>
  <w:style w:type="paragraph" w:styleId="aa">
    <w:name w:val="footer"/>
    <w:basedOn w:val="a"/>
    <w:link w:val="ab"/>
    <w:uiPriority w:val="99"/>
    <w:unhideWhenUsed/>
    <w:rsid w:val="004B18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B1808"/>
  </w:style>
  <w:style w:type="character" w:styleId="ac">
    <w:name w:val="Placeholder Text"/>
    <w:basedOn w:val="a0"/>
    <w:uiPriority w:val="99"/>
    <w:semiHidden/>
    <w:rsid w:val="00001B66"/>
    <w:rPr>
      <w:color w:val="808080"/>
    </w:rPr>
  </w:style>
  <w:style w:type="character" w:customStyle="1" w:styleId="20">
    <w:name w:val="Заголовок 2 Знак"/>
    <w:basedOn w:val="a0"/>
    <w:link w:val="2"/>
    <w:rsid w:val="008730BB"/>
    <w:rPr>
      <w:rFonts w:ascii="Cambria" w:eastAsia="Times New Roman" w:hAnsi="Cambria" w:cs="Cambria"/>
      <w:b/>
      <w:bCs/>
      <w:i/>
      <w:iCs/>
      <w:sz w:val="28"/>
      <w:szCs w:val="28"/>
      <w:lang w:eastAsia="zh-CN"/>
    </w:rPr>
  </w:style>
  <w:style w:type="character" w:customStyle="1" w:styleId="ad">
    <w:name w:val="Символ сноски"/>
    <w:rsid w:val="00495A9A"/>
  </w:style>
  <w:style w:type="character" w:customStyle="1" w:styleId="11">
    <w:name w:val="Знак сноски1"/>
    <w:rsid w:val="00495A9A"/>
    <w:rPr>
      <w:vertAlign w:val="superscript"/>
    </w:rPr>
  </w:style>
  <w:style w:type="paragraph" w:styleId="ae">
    <w:name w:val="footnote text"/>
    <w:basedOn w:val="a"/>
    <w:link w:val="af"/>
    <w:rsid w:val="00495A9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">
    <w:name w:val="Текст сноски Знак"/>
    <w:basedOn w:val="a0"/>
    <w:link w:val="ae"/>
    <w:rsid w:val="00495A9A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210">
    <w:name w:val="Основной текст 21"/>
    <w:basedOn w:val="a"/>
    <w:rsid w:val="00495A9A"/>
    <w:pPr>
      <w:suppressAutoHyphens/>
      <w:spacing w:after="120" w:line="48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f0">
    <w:name w:val="Balloon Text"/>
    <w:basedOn w:val="a"/>
    <w:link w:val="af1"/>
    <w:unhideWhenUsed/>
    <w:rsid w:val="008D7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D73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16513D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rsid w:val="0016513D"/>
    <w:rPr>
      <w:rFonts w:ascii="Cambria" w:eastAsia="Times New Roman" w:hAnsi="Cambria" w:cs="Cambria"/>
      <w:b/>
      <w:bCs/>
      <w:sz w:val="26"/>
      <w:szCs w:val="26"/>
      <w:lang w:eastAsia="zh-CN"/>
    </w:rPr>
  </w:style>
  <w:style w:type="character" w:customStyle="1" w:styleId="WW8Num1z0">
    <w:name w:val="WW8Num1z0"/>
    <w:rsid w:val="0016513D"/>
    <w:rPr>
      <w:rFonts w:ascii="Symbol" w:hAnsi="Symbol" w:cs="Symbol" w:hint="default"/>
    </w:rPr>
  </w:style>
  <w:style w:type="character" w:customStyle="1" w:styleId="WW8Num1z1">
    <w:name w:val="WW8Num1z1"/>
    <w:rsid w:val="0016513D"/>
  </w:style>
  <w:style w:type="character" w:customStyle="1" w:styleId="WW8Num1z2">
    <w:name w:val="WW8Num1z2"/>
    <w:rsid w:val="0016513D"/>
  </w:style>
  <w:style w:type="character" w:customStyle="1" w:styleId="WW8Num1z3">
    <w:name w:val="WW8Num1z3"/>
    <w:rsid w:val="0016513D"/>
  </w:style>
  <w:style w:type="character" w:customStyle="1" w:styleId="WW8Num1z4">
    <w:name w:val="WW8Num1z4"/>
    <w:rsid w:val="0016513D"/>
  </w:style>
  <w:style w:type="character" w:customStyle="1" w:styleId="WW8Num1z5">
    <w:name w:val="WW8Num1z5"/>
    <w:rsid w:val="0016513D"/>
  </w:style>
  <w:style w:type="character" w:customStyle="1" w:styleId="WW8Num1z6">
    <w:name w:val="WW8Num1z6"/>
    <w:rsid w:val="0016513D"/>
  </w:style>
  <w:style w:type="character" w:customStyle="1" w:styleId="WW8Num1z7">
    <w:name w:val="WW8Num1z7"/>
    <w:rsid w:val="0016513D"/>
  </w:style>
  <w:style w:type="character" w:customStyle="1" w:styleId="WW8Num1z8">
    <w:name w:val="WW8Num1z8"/>
    <w:rsid w:val="0016513D"/>
  </w:style>
  <w:style w:type="character" w:customStyle="1" w:styleId="WW8Num2z0">
    <w:name w:val="WW8Num2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3z0">
    <w:name w:val="WW8Num3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4z0">
    <w:name w:val="WW8Num4z0"/>
    <w:rsid w:val="0016513D"/>
    <w:rPr>
      <w:rFonts w:ascii="Wingdings" w:hAnsi="Wingdings" w:cs="Wingdings" w:hint="default"/>
    </w:rPr>
  </w:style>
  <w:style w:type="character" w:customStyle="1" w:styleId="WW8Num5z0">
    <w:name w:val="WW8Num5z0"/>
    <w:rsid w:val="0016513D"/>
    <w:rPr>
      <w:rFonts w:ascii="Wingdings" w:hAnsi="Wingdings" w:cs="Wingdings" w:hint="default"/>
    </w:rPr>
  </w:style>
  <w:style w:type="character" w:customStyle="1" w:styleId="WW8Num6z0">
    <w:name w:val="WW8Num6z0"/>
    <w:rsid w:val="0016513D"/>
    <w:rPr>
      <w:rFonts w:ascii="Wingdings" w:hAnsi="Wingdings" w:cs="Wingdings" w:hint="default"/>
    </w:rPr>
  </w:style>
  <w:style w:type="character" w:customStyle="1" w:styleId="WW8Num7z0">
    <w:name w:val="WW8Num7z0"/>
    <w:rsid w:val="0016513D"/>
    <w:rPr>
      <w:rFonts w:ascii="Symbol" w:hAnsi="Symbol" w:cs="Symbol"/>
      <w:color w:val="000000"/>
      <w:sz w:val="24"/>
      <w:szCs w:val="24"/>
    </w:rPr>
  </w:style>
  <w:style w:type="character" w:customStyle="1" w:styleId="WW8Num7z1">
    <w:name w:val="WW8Num7z1"/>
    <w:rsid w:val="0016513D"/>
    <w:rPr>
      <w:rFonts w:ascii="Courier New" w:hAnsi="Courier New" w:cs="Courier New"/>
      <w:sz w:val="24"/>
      <w:szCs w:val="24"/>
    </w:rPr>
  </w:style>
  <w:style w:type="character" w:customStyle="1" w:styleId="WW8Num7z2">
    <w:name w:val="WW8Num7z2"/>
    <w:rsid w:val="0016513D"/>
    <w:rPr>
      <w:rFonts w:ascii="Wingdings" w:hAnsi="Wingdings" w:cs="Wingdings"/>
      <w:sz w:val="24"/>
      <w:szCs w:val="24"/>
    </w:rPr>
  </w:style>
  <w:style w:type="character" w:customStyle="1" w:styleId="WW8Num8z0">
    <w:name w:val="WW8Num8z0"/>
    <w:rsid w:val="0016513D"/>
    <w:rPr>
      <w:rFonts w:ascii="Wingdings" w:hAnsi="Wingdings" w:cs="Wingdings" w:hint="default"/>
    </w:rPr>
  </w:style>
  <w:style w:type="character" w:customStyle="1" w:styleId="WW8Num9z0">
    <w:name w:val="WW8Num9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10z0">
    <w:name w:val="WW8Num10z0"/>
    <w:rsid w:val="0016513D"/>
    <w:rPr>
      <w:rFonts w:ascii="Wingdings" w:hAnsi="Wingdings" w:cs="Wingdings" w:hint="default"/>
      <w:color w:val="000000"/>
      <w:sz w:val="18"/>
      <w:szCs w:val="18"/>
      <w:lang w:eastAsia="ru-RU"/>
    </w:rPr>
  </w:style>
  <w:style w:type="character" w:customStyle="1" w:styleId="WW8Num11z0">
    <w:name w:val="WW8Num11z0"/>
    <w:rsid w:val="0016513D"/>
    <w:rPr>
      <w:rFonts w:ascii="Wingdings" w:hAnsi="Wingdings" w:cs="Wingdings" w:hint="default"/>
    </w:rPr>
  </w:style>
  <w:style w:type="character" w:customStyle="1" w:styleId="WW8Num12z0">
    <w:name w:val="WW8Num12z0"/>
    <w:rsid w:val="0016513D"/>
    <w:rPr>
      <w:rFonts w:ascii="Times New Roman" w:hAnsi="Times New Roman" w:cs="Times New Roman"/>
      <w:b/>
      <w:sz w:val="24"/>
    </w:rPr>
  </w:style>
  <w:style w:type="character" w:customStyle="1" w:styleId="WW8Num12z1">
    <w:name w:val="WW8Num12z1"/>
    <w:rsid w:val="0016513D"/>
  </w:style>
  <w:style w:type="character" w:customStyle="1" w:styleId="WW8Num12z2">
    <w:name w:val="WW8Num12z2"/>
    <w:rsid w:val="0016513D"/>
  </w:style>
  <w:style w:type="character" w:customStyle="1" w:styleId="WW8Num12z3">
    <w:name w:val="WW8Num12z3"/>
    <w:rsid w:val="0016513D"/>
  </w:style>
  <w:style w:type="character" w:customStyle="1" w:styleId="WW8Num12z4">
    <w:name w:val="WW8Num12z4"/>
    <w:rsid w:val="0016513D"/>
  </w:style>
  <w:style w:type="character" w:customStyle="1" w:styleId="WW8Num12z5">
    <w:name w:val="WW8Num12z5"/>
    <w:rsid w:val="0016513D"/>
  </w:style>
  <w:style w:type="character" w:customStyle="1" w:styleId="WW8Num12z6">
    <w:name w:val="WW8Num12z6"/>
    <w:rsid w:val="0016513D"/>
  </w:style>
  <w:style w:type="character" w:customStyle="1" w:styleId="WW8Num12z7">
    <w:name w:val="WW8Num12z7"/>
    <w:rsid w:val="0016513D"/>
  </w:style>
  <w:style w:type="character" w:customStyle="1" w:styleId="WW8Num12z8">
    <w:name w:val="WW8Num12z8"/>
    <w:rsid w:val="0016513D"/>
  </w:style>
  <w:style w:type="character" w:customStyle="1" w:styleId="WW8Num13z0">
    <w:name w:val="WW8Num13z0"/>
    <w:rsid w:val="0016513D"/>
    <w:rPr>
      <w:rFonts w:ascii="Times New Roman" w:hAnsi="Times New Roman" w:cs="Times New Roman"/>
      <w:sz w:val="24"/>
    </w:rPr>
  </w:style>
  <w:style w:type="character" w:customStyle="1" w:styleId="WW8Num13z1">
    <w:name w:val="WW8Num13z1"/>
    <w:rsid w:val="0016513D"/>
  </w:style>
  <w:style w:type="character" w:customStyle="1" w:styleId="WW8Num13z2">
    <w:name w:val="WW8Num13z2"/>
    <w:rsid w:val="0016513D"/>
  </w:style>
  <w:style w:type="character" w:customStyle="1" w:styleId="WW8Num13z3">
    <w:name w:val="WW8Num13z3"/>
    <w:rsid w:val="0016513D"/>
  </w:style>
  <w:style w:type="character" w:customStyle="1" w:styleId="WW8Num13z4">
    <w:name w:val="WW8Num13z4"/>
    <w:rsid w:val="0016513D"/>
  </w:style>
  <w:style w:type="character" w:customStyle="1" w:styleId="WW8Num13z5">
    <w:name w:val="WW8Num13z5"/>
    <w:rsid w:val="0016513D"/>
  </w:style>
  <w:style w:type="character" w:customStyle="1" w:styleId="WW8Num13z6">
    <w:name w:val="WW8Num13z6"/>
    <w:rsid w:val="0016513D"/>
  </w:style>
  <w:style w:type="character" w:customStyle="1" w:styleId="WW8Num13z7">
    <w:name w:val="WW8Num13z7"/>
    <w:rsid w:val="0016513D"/>
  </w:style>
  <w:style w:type="character" w:customStyle="1" w:styleId="WW8Num13z8">
    <w:name w:val="WW8Num13z8"/>
    <w:rsid w:val="0016513D"/>
  </w:style>
  <w:style w:type="character" w:customStyle="1" w:styleId="WW8Num14z0">
    <w:name w:val="WW8Num14z0"/>
    <w:rsid w:val="0016513D"/>
    <w:rPr>
      <w:rFonts w:ascii="Times New Roman" w:hAnsi="Times New Roman" w:cs="Times New Roman"/>
      <w:sz w:val="24"/>
    </w:rPr>
  </w:style>
  <w:style w:type="character" w:customStyle="1" w:styleId="WW8Num14z1">
    <w:name w:val="WW8Num14z1"/>
    <w:rsid w:val="0016513D"/>
  </w:style>
  <w:style w:type="character" w:customStyle="1" w:styleId="WW8Num14z2">
    <w:name w:val="WW8Num14z2"/>
    <w:rsid w:val="0016513D"/>
  </w:style>
  <w:style w:type="character" w:customStyle="1" w:styleId="WW8Num14z3">
    <w:name w:val="WW8Num14z3"/>
    <w:rsid w:val="0016513D"/>
  </w:style>
  <w:style w:type="character" w:customStyle="1" w:styleId="WW8Num14z4">
    <w:name w:val="WW8Num14z4"/>
    <w:rsid w:val="0016513D"/>
  </w:style>
  <w:style w:type="character" w:customStyle="1" w:styleId="WW8Num14z5">
    <w:name w:val="WW8Num14z5"/>
    <w:rsid w:val="0016513D"/>
  </w:style>
  <w:style w:type="character" w:customStyle="1" w:styleId="WW8Num14z6">
    <w:name w:val="WW8Num14z6"/>
    <w:rsid w:val="0016513D"/>
  </w:style>
  <w:style w:type="character" w:customStyle="1" w:styleId="WW8Num14z7">
    <w:name w:val="WW8Num14z7"/>
    <w:rsid w:val="0016513D"/>
  </w:style>
  <w:style w:type="character" w:customStyle="1" w:styleId="WW8Num14z8">
    <w:name w:val="WW8Num14z8"/>
    <w:rsid w:val="0016513D"/>
  </w:style>
  <w:style w:type="character" w:customStyle="1" w:styleId="WW8Num15z0">
    <w:name w:val="WW8Num15z0"/>
    <w:rsid w:val="0016513D"/>
    <w:rPr>
      <w:rFonts w:ascii="Times New Roman" w:hAnsi="Times New Roman" w:cs="Times New Roman"/>
      <w:sz w:val="24"/>
    </w:rPr>
  </w:style>
  <w:style w:type="character" w:customStyle="1" w:styleId="WW8Num15z1">
    <w:name w:val="WW8Num15z1"/>
    <w:rsid w:val="0016513D"/>
  </w:style>
  <w:style w:type="character" w:customStyle="1" w:styleId="WW8Num15z2">
    <w:name w:val="WW8Num15z2"/>
    <w:rsid w:val="0016513D"/>
  </w:style>
  <w:style w:type="character" w:customStyle="1" w:styleId="WW8Num15z3">
    <w:name w:val="WW8Num15z3"/>
    <w:rsid w:val="0016513D"/>
  </w:style>
  <w:style w:type="character" w:customStyle="1" w:styleId="WW8Num15z4">
    <w:name w:val="WW8Num15z4"/>
    <w:rsid w:val="0016513D"/>
  </w:style>
  <w:style w:type="character" w:customStyle="1" w:styleId="WW8Num15z5">
    <w:name w:val="WW8Num15z5"/>
    <w:rsid w:val="0016513D"/>
  </w:style>
  <w:style w:type="character" w:customStyle="1" w:styleId="WW8Num15z6">
    <w:name w:val="WW8Num15z6"/>
    <w:rsid w:val="0016513D"/>
  </w:style>
  <w:style w:type="character" w:customStyle="1" w:styleId="WW8Num15z7">
    <w:name w:val="WW8Num15z7"/>
    <w:rsid w:val="0016513D"/>
  </w:style>
  <w:style w:type="character" w:customStyle="1" w:styleId="WW8Num15z8">
    <w:name w:val="WW8Num15z8"/>
    <w:rsid w:val="0016513D"/>
  </w:style>
  <w:style w:type="character" w:customStyle="1" w:styleId="WW8Num16z0">
    <w:name w:val="WW8Num16z0"/>
    <w:rsid w:val="0016513D"/>
    <w:rPr>
      <w:rFonts w:ascii="Times New Roman" w:hAnsi="Times New Roman" w:cs="Times New Roman"/>
      <w:sz w:val="24"/>
    </w:rPr>
  </w:style>
  <w:style w:type="character" w:customStyle="1" w:styleId="WW8Num16z1">
    <w:name w:val="WW8Num16z1"/>
    <w:rsid w:val="0016513D"/>
  </w:style>
  <w:style w:type="character" w:customStyle="1" w:styleId="WW8Num16z2">
    <w:name w:val="WW8Num16z2"/>
    <w:rsid w:val="0016513D"/>
  </w:style>
  <w:style w:type="character" w:customStyle="1" w:styleId="WW8Num16z3">
    <w:name w:val="WW8Num16z3"/>
    <w:rsid w:val="0016513D"/>
  </w:style>
  <w:style w:type="character" w:customStyle="1" w:styleId="WW8Num16z4">
    <w:name w:val="WW8Num16z4"/>
    <w:rsid w:val="0016513D"/>
  </w:style>
  <w:style w:type="character" w:customStyle="1" w:styleId="WW8Num16z5">
    <w:name w:val="WW8Num16z5"/>
    <w:rsid w:val="0016513D"/>
  </w:style>
  <w:style w:type="character" w:customStyle="1" w:styleId="WW8Num16z6">
    <w:name w:val="WW8Num16z6"/>
    <w:rsid w:val="0016513D"/>
  </w:style>
  <w:style w:type="character" w:customStyle="1" w:styleId="WW8Num16z7">
    <w:name w:val="WW8Num16z7"/>
    <w:rsid w:val="0016513D"/>
  </w:style>
  <w:style w:type="character" w:customStyle="1" w:styleId="WW8Num16z8">
    <w:name w:val="WW8Num16z8"/>
    <w:rsid w:val="0016513D"/>
  </w:style>
  <w:style w:type="character" w:customStyle="1" w:styleId="WW8Num17z0">
    <w:name w:val="WW8Num17z0"/>
    <w:rsid w:val="0016513D"/>
    <w:rPr>
      <w:rFonts w:ascii="Symbol" w:hAnsi="Symbol" w:cs="Symbol"/>
      <w:color w:val="000000"/>
      <w:spacing w:val="3"/>
      <w:sz w:val="28"/>
      <w:szCs w:val="28"/>
    </w:rPr>
  </w:style>
  <w:style w:type="character" w:customStyle="1" w:styleId="WW8Num17z1">
    <w:name w:val="WW8Num17z1"/>
    <w:rsid w:val="0016513D"/>
    <w:rPr>
      <w:rFonts w:ascii="Courier New" w:hAnsi="Courier New" w:cs="Courier New"/>
    </w:rPr>
  </w:style>
  <w:style w:type="character" w:customStyle="1" w:styleId="WW8Num17z2">
    <w:name w:val="WW8Num17z2"/>
    <w:rsid w:val="0016513D"/>
    <w:rPr>
      <w:rFonts w:ascii="Wingdings" w:hAnsi="Wingdings" w:cs="Wingdings"/>
    </w:rPr>
  </w:style>
  <w:style w:type="character" w:customStyle="1" w:styleId="WW8Num18z0">
    <w:name w:val="WW8Num18z0"/>
    <w:rsid w:val="0016513D"/>
    <w:rPr>
      <w:rFonts w:ascii="Times New Roman" w:hAnsi="Times New Roman" w:cs="Times New Roman"/>
    </w:rPr>
  </w:style>
  <w:style w:type="character" w:customStyle="1" w:styleId="WW8Num18z1">
    <w:name w:val="WW8Num18z1"/>
    <w:rsid w:val="0016513D"/>
  </w:style>
  <w:style w:type="character" w:customStyle="1" w:styleId="WW8Num18z2">
    <w:name w:val="WW8Num18z2"/>
    <w:rsid w:val="0016513D"/>
  </w:style>
  <w:style w:type="character" w:customStyle="1" w:styleId="WW8Num18z3">
    <w:name w:val="WW8Num18z3"/>
    <w:rsid w:val="0016513D"/>
  </w:style>
  <w:style w:type="character" w:customStyle="1" w:styleId="WW8Num18z4">
    <w:name w:val="WW8Num18z4"/>
    <w:rsid w:val="0016513D"/>
  </w:style>
  <w:style w:type="character" w:customStyle="1" w:styleId="WW8Num18z5">
    <w:name w:val="WW8Num18z5"/>
    <w:rsid w:val="0016513D"/>
  </w:style>
  <w:style w:type="character" w:customStyle="1" w:styleId="WW8Num18z6">
    <w:name w:val="WW8Num18z6"/>
    <w:rsid w:val="0016513D"/>
  </w:style>
  <w:style w:type="character" w:customStyle="1" w:styleId="WW8Num18z7">
    <w:name w:val="WW8Num18z7"/>
    <w:rsid w:val="0016513D"/>
  </w:style>
  <w:style w:type="character" w:customStyle="1" w:styleId="WW8Num18z8">
    <w:name w:val="WW8Num18z8"/>
    <w:rsid w:val="0016513D"/>
  </w:style>
  <w:style w:type="character" w:customStyle="1" w:styleId="WW8Num19z0">
    <w:name w:val="WW8Num19z0"/>
    <w:rsid w:val="0016513D"/>
    <w:rPr>
      <w:rFonts w:ascii="Times New Roman" w:hAnsi="Times New Roman" w:cs="Times New Roman"/>
    </w:rPr>
  </w:style>
  <w:style w:type="character" w:customStyle="1" w:styleId="WW8Num19z1">
    <w:name w:val="WW8Num19z1"/>
    <w:rsid w:val="0016513D"/>
  </w:style>
  <w:style w:type="character" w:customStyle="1" w:styleId="WW8Num19z2">
    <w:name w:val="WW8Num19z2"/>
    <w:rsid w:val="0016513D"/>
  </w:style>
  <w:style w:type="character" w:customStyle="1" w:styleId="WW8Num19z3">
    <w:name w:val="WW8Num19z3"/>
    <w:rsid w:val="0016513D"/>
  </w:style>
  <w:style w:type="character" w:customStyle="1" w:styleId="WW8Num19z4">
    <w:name w:val="WW8Num19z4"/>
    <w:rsid w:val="0016513D"/>
  </w:style>
  <w:style w:type="character" w:customStyle="1" w:styleId="WW8Num19z5">
    <w:name w:val="WW8Num19z5"/>
    <w:rsid w:val="0016513D"/>
  </w:style>
  <w:style w:type="character" w:customStyle="1" w:styleId="WW8Num19z6">
    <w:name w:val="WW8Num19z6"/>
    <w:rsid w:val="0016513D"/>
  </w:style>
  <w:style w:type="character" w:customStyle="1" w:styleId="WW8Num19z7">
    <w:name w:val="WW8Num19z7"/>
    <w:rsid w:val="0016513D"/>
  </w:style>
  <w:style w:type="character" w:customStyle="1" w:styleId="WW8Num19z8">
    <w:name w:val="WW8Num19z8"/>
    <w:rsid w:val="0016513D"/>
  </w:style>
  <w:style w:type="character" w:customStyle="1" w:styleId="WW8Num20z0">
    <w:name w:val="WW8Num20z0"/>
    <w:rsid w:val="0016513D"/>
    <w:rPr>
      <w:rFonts w:ascii="Times New Roman" w:hAnsi="Times New Roman" w:cs="Times New Roman"/>
    </w:rPr>
  </w:style>
  <w:style w:type="character" w:customStyle="1" w:styleId="WW8Num20z1">
    <w:name w:val="WW8Num20z1"/>
    <w:rsid w:val="0016513D"/>
  </w:style>
  <w:style w:type="character" w:customStyle="1" w:styleId="WW8Num20z2">
    <w:name w:val="WW8Num20z2"/>
    <w:rsid w:val="0016513D"/>
  </w:style>
  <w:style w:type="character" w:customStyle="1" w:styleId="WW8Num20z3">
    <w:name w:val="WW8Num20z3"/>
    <w:rsid w:val="0016513D"/>
  </w:style>
  <w:style w:type="character" w:customStyle="1" w:styleId="WW8Num20z4">
    <w:name w:val="WW8Num20z4"/>
    <w:rsid w:val="0016513D"/>
  </w:style>
  <w:style w:type="character" w:customStyle="1" w:styleId="WW8Num20z5">
    <w:name w:val="WW8Num20z5"/>
    <w:rsid w:val="0016513D"/>
  </w:style>
  <w:style w:type="character" w:customStyle="1" w:styleId="WW8Num20z6">
    <w:name w:val="WW8Num20z6"/>
    <w:rsid w:val="0016513D"/>
  </w:style>
  <w:style w:type="character" w:customStyle="1" w:styleId="WW8Num20z7">
    <w:name w:val="WW8Num20z7"/>
    <w:rsid w:val="0016513D"/>
  </w:style>
  <w:style w:type="character" w:customStyle="1" w:styleId="WW8Num20z8">
    <w:name w:val="WW8Num20z8"/>
    <w:rsid w:val="0016513D"/>
  </w:style>
  <w:style w:type="character" w:customStyle="1" w:styleId="WW8Num21z0">
    <w:name w:val="WW8Num21z0"/>
    <w:rsid w:val="0016513D"/>
    <w:rPr>
      <w:rFonts w:ascii="Times New Roman" w:hAnsi="Times New Roman" w:cs="Times New Roman"/>
      <w:sz w:val="24"/>
    </w:rPr>
  </w:style>
  <w:style w:type="character" w:customStyle="1" w:styleId="WW8Num21z1">
    <w:name w:val="WW8Num21z1"/>
    <w:rsid w:val="0016513D"/>
  </w:style>
  <w:style w:type="character" w:customStyle="1" w:styleId="WW8Num21z2">
    <w:name w:val="WW8Num21z2"/>
    <w:rsid w:val="0016513D"/>
  </w:style>
  <w:style w:type="character" w:customStyle="1" w:styleId="WW8Num21z3">
    <w:name w:val="WW8Num21z3"/>
    <w:rsid w:val="0016513D"/>
  </w:style>
  <w:style w:type="character" w:customStyle="1" w:styleId="WW8Num21z4">
    <w:name w:val="WW8Num21z4"/>
    <w:rsid w:val="0016513D"/>
  </w:style>
  <w:style w:type="character" w:customStyle="1" w:styleId="WW8Num21z5">
    <w:name w:val="WW8Num21z5"/>
    <w:rsid w:val="0016513D"/>
  </w:style>
  <w:style w:type="character" w:customStyle="1" w:styleId="WW8Num21z6">
    <w:name w:val="WW8Num21z6"/>
    <w:rsid w:val="0016513D"/>
  </w:style>
  <w:style w:type="character" w:customStyle="1" w:styleId="WW8Num21z7">
    <w:name w:val="WW8Num21z7"/>
    <w:rsid w:val="0016513D"/>
  </w:style>
  <w:style w:type="character" w:customStyle="1" w:styleId="WW8Num21z8">
    <w:name w:val="WW8Num21z8"/>
    <w:rsid w:val="0016513D"/>
  </w:style>
  <w:style w:type="character" w:customStyle="1" w:styleId="WW8Num22z0">
    <w:name w:val="WW8Num22z0"/>
    <w:rsid w:val="0016513D"/>
    <w:rPr>
      <w:rFonts w:ascii="Times New Roman" w:hAnsi="Times New Roman" w:cs="Times New Roman"/>
      <w:sz w:val="24"/>
    </w:rPr>
  </w:style>
  <w:style w:type="character" w:customStyle="1" w:styleId="WW8Num22z1">
    <w:name w:val="WW8Num22z1"/>
    <w:rsid w:val="0016513D"/>
  </w:style>
  <w:style w:type="character" w:customStyle="1" w:styleId="WW8Num22z2">
    <w:name w:val="WW8Num22z2"/>
    <w:rsid w:val="0016513D"/>
  </w:style>
  <w:style w:type="character" w:customStyle="1" w:styleId="WW8Num22z3">
    <w:name w:val="WW8Num22z3"/>
    <w:rsid w:val="0016513D"/>
  </w:style>
  <w:style w:type="character" w:customStyle="1" w:styleId="WW8Num22z4">
    <w:name w:val="WW8Num22z4"/>
    <w:rsid w:val="0016513D"/>
  </w:style>
  <w:style w:type="character" w:customStyle="1" w:styleId="WW8Num22z5">
    <w:name w:val="WW8Num22z5"/>
    <w:rsid w:val="0016513D"/>
  </w:style>
  <w:style w:type="character" w:customStyle="1" w:styleId="WW8Num22z6">
    <w:name w:val="WW8Num22z6"/>
    <w:rsid w:val="0016513D"/>
  </w:style>
  <w:style w:type="character" w:customStyle="1" w:styleId="WW8Num22z7">
    <w:name w:val="WW8Num22z7"/>
    <w:rsid w:val="0016513D"/>
  </w:style>
  <w:style w:type="character" w:customStyle="1" w:styleId="WW8Num22z8">
    <w:name w:val="WW8Num22z8"/>
    <w:rsid w:val="0016513D"/>
  </w:style>
  <w:style w:type="character" w:customStyle="1" w:styleId="WW8Num23z0">
    <w:name w:val="WW8Num23z0"/>
    <w:rsid w:val="0016513D"/>
    <w:rPr>
      <w:rFonts w:ascii="Times New Roman" w:hAnsi="Times New Roman" w:cs="Times New Roman"/>
      <w:sz w:val="24"/>
    </w:rPr>
  </w:style>
  <w:style w:type="character" w:customStyle="1" w:styleId="WW8Num23z1">
    <w:name w:val="WW8Num23z1"/>
    <w:rsid w:val="0016513D"/>
  </w:style>
  <w:style w:type="character" w:customStyle="1" w:styleId="WW8Num23z2">
    <w:name w:val="WW8Num23z2"/>
    <w:rsid w:val="0016513D"/>
  </w:style>
  <w:style w:type="character" w:customStyle="1" w:styleId="WW8Num23z3">
    <w:name w:val="WW8Num23z3"/>
    <w:rsid w:val="0016513D"/>
  </w:style>
  <w:style w:type="character" w:customStyle="1" w:styleId="WW8Num23z4">
    <w:name w:val="WW8Num23z4"/>
    <w:rsid w:val="0016513D"/>
  </w:style>
  <w:style w:type="character" w:customStyle="1" w:styleId="WW8Num23z5">
    <w:name w:val="WW8Num23z5"/>
    <w:rsid w:val="0016513D"/>
  </w:style>
  <w:style w:type="character" w:customStyle="1" w:styleId="WW8Num23z6">
    <w:name w:val="WW8Num23z6"/>
    <w:rsid w:val="0016513D"/>
  </w:style>
  <w:style w:type="character" w:customStyle="1" w:styleId="WW8Num23z7">
    <w:name w:val="WW8Num23z7"/>
    <w:rsid w:val="0016513D"/>
  </w:style>
  <w:style w:type="character" w:customStyle="1" w:styleId="WW8Num23z8">
    <w:name w:val="WW8Num23z8"/>
    <w:rsid w:val="0016513D"/>
  </w:style>
  <w:style w:type="character" w:customStyle="1" w:styleId="WW8Num24z0">
    <w:name w:val="WW8Num24z0"/>
    <w:rsid w:val="0016513D"/>
    <w:rPr>
      <w:rFonts w:ascii="Symbol" w:hAnsi="Symbol" w:cs="Symbol"/>
    </w:rPr>
  </w:style>
  <w:style w:type="character" w:customStyle="1" w:styleId="WW8Num24z1">
    <w:name w:val="WW8Num24z1"/>
    <w:rsid w:val="0016513D"/>
    <w:rPr>
      <w:rFonts w:ascii="Courier New" w:hAnsi="Courier New" w:cs="Courier New"/>
    </w:rPr>
  </w:style>
  <w:style w:type="character" w:customStyle="1" w:styleId="WW8Num24z2">
    <w:name w:val="WW8Num24z2"/>
    <w:rsid w:val="0016513D"/>
    <w:rPr>
      <w:rFonts w:ascii="Wingdings" w:hAnsi="Wingdings" w:cs="Wingdings"/>
    </w:rPr>
  </w:style>
  <w:style w:type="character" w:customStyle="1" w:styleId="WW8Num25z0">
    <w:name w:val="WW8Num25z0"/>
    <w:rsid w:val="0016513D"/>
    <w:rPr>
      <w:rFonts w:ascii="Symbol" w:hAnsi="Symbol" w:cs="Symbol"/>
    </w:rPr>
  </w:style>
  <w:style w:type="character" w:customStyle="1" w:styleId="WW8Num25z1">
    <w:name w:val="WW8Num25z1"/>
    <w:rsid w:val="0016513D"/>
    <w:rPr>
      <w:rFonts w:ascii="Courier New" w:hAnsi="Courier New" w:cs="Courier New"/>
    </w:rPr>
  </w:style>
  <w:style w:type="character" w:customStyle="1" w:styleId="WW8Num25z2">
    <w:name w:val="WW8Num25z2"/>
    <w:rsid w:val="0016513D"/>
    <w:rPr>
      <w:rFonts w:ascii="Wingdings" w:hAnsi="Wingdings" w:cs="Wingdings"/>
    </w:rPr>
  </w:style>
  <w:style w:type="character" w:customStyle="1" w:styleId="WW8Num26z0">
    <w:name w:val="WW8Num26z0"/>
    <w:rsid w:val="0016513D"/>
    <w:rPr>
      <w:rFonts w:ascii="Symbol" w:hAnsi="Symbol" w:cs="Symbol"/>
      <w:sz w:val="24"/>
    </w:rPr>
  </w:style>
  <w:style w:type="character" w:customStyle="1" w:styleId="WW8Num26z1">
    <w:name w:val="WW8Num26z1"/>
    <w:rsid w:val="0016513D"/>
  </w:style>
  <w:style w:type="character" w:customStyle="1" w:styleId="WW8Num26z2">
    <w:name w:val="WW8Num26z2"/>
    <w:rsid w:val="0016513D"/>
  </w:style>
  <w:style w:type="character" w:customStyle="1" w:styleId="WW8Num26z3">
    <w:name w:val="WW8Num26z3"/>
    <w:rsid w:val="0016513D"/>
  </w:style>
  <w:style w:type="character" w:customStyle="1" w:styleId="WW8Num26z4">
    <w:name w:val="WW8Num26z4"/>
    <w:rsid w:val="0016513D"/>
  </w:style>
  <w:style w:type="character" w:customStyle="1" w:styleId="WW8Num26z5">
    <w:name w:val="WW8Num26z5"/>
    <w:rsid w:val="0016513D"/>
  </w:style>
  <w:style w:type="character" w:customStyle="1" w:styleId="WW8Num26z6">
    <w:name w:val="WW8Num26z6"/>
    <w:rsid w:val="0016513D"/>
  </w:style>
  <w:style w:type="character" w:customStyle="1" w:styleId="WW8Num26z7">
    <w:name w:val="WW8Num26z7"/>
    <w:rsid w:val="0016513D"/>
  </w:style>
  <w:style w:type="character" w:customStyle="1" w:styleId="WW8Num26z8">
    <w:name w:val="WW8Num26z8"/>
    <w:rsid w:val="0016513D"/>
  </w:style>
  <w:style w:type="character" w:customStyle="1" w:styleId="WW8Num27z0">
    <w:name w:val="WW8Num27z0"/>
    <w:rsid w:val="0016513D"/>
    <w:rPr>
      <w:rFonts w:ascii="Symbol" w:hAnsi="Symbol" w:cs="Symbol"/>
    </w:rPr>
  </w:style>
  <w:style w:type="character" w:customStyle="1" w:styleId="WW8Num27z1">
    <w:name w:val="WW8Num27z1"/>
    <w:rsid w:val="0016513D"/>
  </w:style>
  <w:style w:type="character" w:customStyle="1" w:styleId="WW8Num27z2">
    <w:name w:val="WW8Num27z2"/>
    <w:rsid w:val="0016513D"/>
  </w:style>
  <w:style w:type="character" w:customStyle="1" w:styleId="WW8Num27z3">
    <w:name w:val="WW8Num27z3"/>
    <w:rsid w:val="0016513D"/>
  </w:style>
  <w:style w:type="character" w:customStyle="1" w:styleId="WW8Num27z4">
    <w:name w:val="WW8Num27z4"/>
    <w:rsid w:val="0016513D"/>
  </w:style>
  <w:style w:type="character" w:customStyle="1" w:styleId="WW8Num27z5">
    <w:name w:val="WW8Num27z5"/>
    <w:rsid w:val="0016513D"/>
  </w:style>
  <w:style w:type="character" w:customStyle="1" w:styleId="WW8Num27z6">
    <w:name w:val="WW8Num27z6"/>
    <w:rsid w:val="0016513D"/>
  </w:style>
  <w:style w:type="character" w:customStyle="1" w:styleId="WW8Num27z7">
    <w:name w:val="WW8Num27z7"/>
    <w:rsid w:val="0016513D"/>
  </w:style>
  <w:style w:type="character" w:customStyle="1" w:styleId="WW8Num27z8">
    <w:name w:val="WW8Num27z8"/>
    <w:rsid w:val="0016513D"/>
  </w:style>
  <w:style w:type="character" w:customStyle="1" w:styleId="WW8Num8z1">
    <w:name w:val="WW8Num8z1"/>
    <w:rsid w:val="0016513D"/>
    <w:rPr>
      <w:rFonts w:ascii="Courier New" w:hAnsi="Courier New" w:cs="Courier New"/>
      <w:sz w:val="24"/>
      <w:szCs w:val="24"/>
    </w:rPr>
  </w:style>
  <w:style w:type="character" w:customStyle="1" w:styleId="WW8Num8z2">
    <w:name w:val="WW8Num8z2"/>
    <w:rsid w:val="0016513D"/>
    <w:rPr>
      <w:rFonts w:ascii="Wingdings" w:hAnsi="Wingdings" w:cs="Wingdings"/>
      <w:sz w:val="24"/>
      <w:szCs w:val="24"/>
    </w:rPr>
  </w:style>
  <w:style w:type="character" w:customStyle="1" w:styleId="WW8Num8z3">
    <w:name w:val="WW8Num8z3"/>
    <w:rsid w:val="0016513D"/>
    <w:rPr>
      <w:rFonts w:ascii="Symbol" w:hAnsi="Symbol" w:cs="Symbol"/>
      <w:sz w:val="24"/>
      <w:szCs w:val="24"/>
    </w:rPr>
  </w:style>
  <w:style w:type="character" w:customStyle="1" w:styleId="25">
    <w:name w:val="Основной шрифт абзаца2"/>
    <w:rsid w:val="0016513D"/>
  </w:style>
  <w:style w:type="character" w:customStyle="1" w:styleId="WW8Num6z1">
    <w:name w:val="WW8Num6z1"/>
    <w:rsid w:val="0016513D"/>
  </w:style>
  <w:style w:type="character" w:customStyle="1" w:styleId="WW8Num6z2">
    <w:name w:val="WW8Num6z2"/>
    <w:rsid w:val="0016513D"/>
  </w:style>
  <w:style w:type="character" w:customStyle="1" w:styleId="WW8Num6z3">
    <w:name w:val="WW8Num6z3"/>
    <w:rsid w:val="0016513D"/>
  </w:style>
  <w:style w:type="character" w:customStyle="1" w:styleId="WW8Num6z4">
    <w:name w:val="WW8Num6z4"/>
    <w:rsid w:val="0016513D"/>
  </w:style>
  <w:style w:type="character" w:customStyle="1" w:styleId="WW8Num6z5">
    <w:name w:val="WW8Num6z5"/>
    <w:rsid w:val="0016513D"/>
  </w:style>
  <w:style w:type="character" w:customStyle="1" w:styleId="WW8Num6z6">
    <w:name w:val="WW8Num6z6"/>
    <w:rsid w:val="0016513D"/>
  </w:style>
  <w:style w:type="character" w:customStyle="1" w:styleId="WW8Num6z7">
    <w:name w:val="WW8Num6z7"/>
    <w:rsid w:val="0016513D"/>
  </w:style>
  <w:style w:type="character" w:customStyle="1" w:styleId="WW8Num6z8">
    <w:name w:val="WW8Num6z8"/>
    <w:rsid w:val="0016513D"/>
  </w:style>
  <w:style w:type="character" w:customStyle="1" w:styleId="WW8Num7z3">
    <w:name w:val="WW8Num7z3"/>
    <w:rsid w:val="0016513D"/>
    <w:rPr>
      <w:rFonts w:ascii="Symbol" w:hAnsi="Symbol" w:cs="Symbol" w:hint="default"/>
    </w:rPr>
  </w:style>
  <w:style w:type="character" w:customStyle="1" w:styleId="WW8Num9z1">
    <w:name w:val="WW8Num9z1"/>
    <w:rsid w:val="0016513D"/>
    <w:rPr>
      <w:rFonts w:ascii="Courier New" w:hAnsi="Courier New" w:cs="Courier New" w:hint="default"/>
    </w:rPr>
  </w:style>
  <w:style w:type="character" w:customStyle="1" w:styleId="WW8Num9z3">
    <w:name w:val="WW8Num9z3"/>
    <w:rsid w:val="0016513D"/>
    <w:rPr>
      <w:rFonts w:ascii="Symbol" w:hAnsi="Symbol" w:cs="Symbol" w:hint="default"/>
    </w:rPr>
  </w:style>
  <w:style w:type="character" w:customStyle="1" w:styleId="WW8Num10z1">
    <w:name w:val="WW8Num10z1"/>
    <w:rsid w:val="0016513D"/>
    <w:rPr>
      <w:rFonts w:ascii="Courier New" w:hAnsi="Courier New" w:cs="Courier New"/>
      <w:sz w:val="24"/>
      <w:szCs w:val="24"/>
    </w:rPr>
  </w:style>
  <w:style w:type="character" w:customStyle="1" w:styleId="WW8Num10z2">
    <w:name w:val="WW8Num10z2"/>
    <w:rsid w:val="0016513D"/>
    <w:rPr>
      <w:rFonts w:ascii="Wingdings" w:hAnsi="Wingdings" w:cs="Wingdings"/>
      <w:sz w:val="24"/>
      <w:szCs w:val="24"/>
    </w:rPr>
  </w:style>
  <w:style w:type="character" w:customStyle="1" w:styleId="WW8Num10z3">
    <w:name w:val="WW8Num10z3"/>
    <w:rsid w:val="0016513D"/>
    <w:rPr>
      <w:rFonts w:ascii="Symbol" w:hAnsi="Symbol" w:cs="Symbol"/>
      <w:sz w:val="24"/>
      <w:szCs w:val="24"/>
    </w:rPr>
  </w:style>
  <w:style w:type="character" w:customStyle="1" w:styleId="WW8Num11z1">
    <w:name w:val="WW8Num11z1"/>
    <w:rsid w:val="0016513D"/>
    <w:rPr>
      <w:rFonts w:ascii="Courier New" w:hAnsi="Courier New" w:cs="Courier New" w:hint="default"/>
    </w:rPr>
  </w:style>
  <w:style w:type="character" w:customStyle="1" w:styleId="WW8Num11z2">
    <w:name w:val="WW8Num11z2"/>
    <w:rsid w:val="0016513D"/>
    <w:rPr>
      <w:rFonts w:ascii="Wingdings" w:hAnsi="Wingdings" w:cs="Wingdings" w:hint="default"/>
    </w:rPr>
  </w:style>
  <w:style w:type="character" w:customStyle="1" w:styleId="WW8Num17z3">
    <w:name w:val="WW8Num17z3"/>
    <w:rsid w:val="0016513D"/>
  </w:style>
  <w:style w:type="character" w:customStyle="1" w:styleId="WW8Num17z4">
    <w:name w:val="WW8Num17z4"/>
    <w:rsid w:val="0016513D"/>
  </w:style>
  <w:style w:type="character" w:customStyle="1" w:styleId="WW8Num17z5">
    <w:name w:val="WW8Num17z5"/>
    <w:rsid w:val="0016513D"/>
  </w:style>
  <w:style w:type="character" w:customStyle="1" w:styleId="WW8Num17z6">
    <w:name w:val="WW8Num17z6"/>
    <w:rsid w:val="0016513D"/>
  </w:style>
  <w:style w:type="character" w:customStyle="1" w:styleId="WW8Num17z7">
    <w:name w:val="WW8Num17z7"/>
    <w:rsid w:val="0016513D"/>
  </w:style>
  <w:style w:type="character" w:customStyle="1" w:styleId="WW8Num17z8">
    <w:name w:val="WW8Num17z8"/>
    <w:rsid w:val="0016513D"/>
  </w:style>
  <w:style w:type="character" w:customStyle="1" w:styleId="WW8Num24z3">
    <w:name w:val="WW8Num24z3"/>
    <w:rsid w:val="0016513D"/>
    <w:rPr>
      <w:rFonts w:ascii="Symbol" w:hAnsi="Symbol" w:cs="Symbol" w:hint="default"/>
    </w:rPr>
  </w:style>
  <w:style w:type="character" w:customStyle="1" w:styleId="WW8Num25z3">
    <w:name w:val="WW8Num25z3"/>
    <w:rsid w:val="0016513D"/>
  </w:style>
  <w:style w:type="character" w:customStyle="1" w:styleId="WW8Num25z4">
    <w:name w:val="WW8Num25z4"/>
    <w:rsid w:val="0016513D"/>
  </w:style>
  <w:style w:type="character" w:customStyle="1" w:styleId="WW8Num25z5">
    <w:name w:val="WW8Num25z5"/>
    <w:rsid w:val="0016513D"/>
  </w:style>
  <w:style w:type="character" w:customStyle="1" w:styleId="WW8Num25z6">
    <w:name w:val="WW8Num25z6"/>
    <w:rsid w:val="0016513D"/>
  </w:style>
  <w:style w:type="character" w:customStyle="1" w:styleId="WW8Num25z7">
    <w:name w:val="WW8Num25z7"/>
    <w:rsid w:val="0016513D"/>
  </w:style>
  <w:style w:type="character" w:customStyle="1" w:styleId="WW8Num25z8">
    <w:name w:val="WW8Num25z8"/>
    <w:rsid w:val="0016513D"/>
  </w:style>
  <w:style w:type="character" w:customStyle="1" w:styleId="WW8Num28z0">
    <w:name w:val="WW8Num28z0"/>
    <w:rsid w:val="0016513D"/>
    <w:rPr>
      <w:rFonts w:ascii="Wingdings" w:eastAsia="Times New Roman" w:hAnsi="Wingdings" w:cs="Wingdings" w:hint="default"/>
      <w:color w:val="000000"/>
      <w:sz w:val="18"/>
      <w:szCs w:val="18"/>
    </w:rPr>
  </w:style>
  <w:style w:type="character" w:customStyle="1" w:styleId="WW8Num28z1">
    <w:name w:val="WW8Num28z1"/>
    <w:rsid w:val="0016513D"/>
    <w:rPr>
      <w:rFonts w:ascii="Courier New" w:hAnsi="Courier New" w:cs="Courier New" w:hint="default"/>
    </w:rPr>
  </w:style>
  <w:style w:type="character" w:customStyle="1" w:styleId="WW8Num28z3">
    <w:name w:val="WW8Num28z3"/>
    <w:rsid w:val="0016513D"/>
    <w:rPr>
      <w:rFonts w:ascii="Symbol" w:hAnsi="Symbol" w:cs="Symbol" w:hint="default"/>
    </w:rPr>
  </w:style>
  <w:style w:type="character" w:customStyle="1" w:styleId="WW8Num29z0">
    <w:name w:val="WW8Num29z0"/>
    <w:rsid w:val="0016513D"/>
    <w:rPr>
      <w:rFonts w:ascii="Wingdings" w:eastAsia="Times New Roman" w:hAnsi="Wingdings" w:cs="Wingdings" w:hint="default"/>
      <w:color w:val="000000"/>
      <w:sz w:val="18"/>
      <w:szCs w:val="18"/>
    </w:rPr>
  </w:style>
  <w:style w:type="character" w:customStyle="1" w:styleId="WW8Num29z1">
    <w:name w:val="WW8Num29z1"/>
    <w:rsid w:val="0016513D"/>
    <w:rPr>
      <w:rFonts w:ascii="Courier New" w:hAnsi="Courier New" w:cs="Courier New" w:hint="default"/>
    </w:rPr>
  </w:style>
  <w:style w:type="character" w:customStyle="1" w:styleId="WW8Num29z3">
    <w:name w:val="WW8Num29z3"/>
    <w:rsid w:val="0016513D"/>
    <w:rPr>
      <w:rFonts w:ascii="Symbol" w:hAnsi="Symbol" w:cs="Symbol" w:hint="default"/>
    </w:rPr>
  </w:style>
  <w:style w:type="character" w:customStyle="1" w:styleId="WW8Num30z0">
    <w:name w:val="WW8Num30z0"/>
    <w:rsid w:val="0016513D"/>
    <w:rPr>
      <w:rFonts w:ascii="Wingdings" w:hAnsi="Wingdings" w:cs="Wingdings" w:hint="default"/>
    </w:rPr>
  </w:style>
  <w:style w:type="character" w:customStyle="1" w:styleId="WW8Num30z1">
    <w:name w:val="WW8Num30z1"/>
    <w:rsid w:val="0016513D"/>
    <w:rPr>
      <w:rFonts w:ascii="Courier New" w:hAnsi="Courier New" w:cs="Courier New" w:hint="default"/>
    </w:rPr>
  </w:style>
  <w:style w:type="character" w:customStyle="1" w:styleId="WW8Num30z3">
    <w:name w:val="WW8Num30z3"/>
    <w:rsid w:val="0016513D"/>
    <w:rPr>
      <w:rFonts w:ascii="Symbol" w:hAnsi="Symbol" w:cs="Symbol" w:hint="default"/>
    </w:rPr>
  </w:style>
  <w:style w:type="character" w:customStyle="1" w:styleId="WW8Num31z0">
    <w:name w:val="WW8Num31z0"/>
    <w:rsid w:val="0016513D"/>
    <w:rPr>
      <w:rFonts w:ascii="Symbol" w:hAnsi="Symbol" w:cs="Symbol" w:hint="default"/>
    </w:rPr>
  </w:style>
  <w:style w:type="character" w:customStyle="1" w:styleId="WW8Num31z1">
    <w:name w:val="WW8Num31z1"/>
    <w:rsid w:val="0016513D"/>
    <w:rPr>
      <w:rFonts w:ascii="Courier New" w:hAnsi="Courier New" w:cs="Courier New" w:hint="default"/>
    </w:rPr>
  </w:style>
  <w:style w:type="character" w:customStyle="1" w:styleId="WW8Num31z2">
    <w:name w:val="WW8Num31z2"/>
    <w:rsid w:val="0016513D"/>
    <w:rPr>
      <w:rFonts w:ascii="Wingdings" w:hAnsi="Wingdings" w:cs="Wingdings" w:hint="default"/>
    </w:rPr>
  </w:style>
  <w:style w:type="character" w:customStyle="1" w:styleId="WW8Num32z0">
    <w:name w:val="WW8Num32z0"/>
    <w:rsid w:val="0016513D"/>
    <w:rPr>
      <w:rFonts w:ascii="Times New Roman" w:eastAsia="Times New Roman" w:hAnsi="Times New Roman" w:cs="Times New Roman" w:hint="default"/>
    </w:rPr>
  </w:style>
  <w:style w:type="character" w:customStyle="1" w:styleId="WW8Num32z1">
    <w:name w:val="WW8Num32z1"/>
    <w:rsid w:val="0016513D"/>
    <w:rPr>
      <w:rFonts w:ascii="Courier New" w:hAnsi="Courier New" w:cs="Courier New" w:hint="default"/>
    </w:rPr>
  </w:style>
  <w:style w:type="character" w:customStyle="1" w:styleId="WW8Num32z2">
    <w:name w:val="WW8Num32z2"/>
    <w:rsid w:val="0016513D"/>
    <w:rPr>
      <w:rFonts w:ascii="Wingdings" w:hAnsi="Wingdings" w:cs="Wingdings" w:hint="default"/>
    </w:rPr>
  </w:style>
  <w:style w:type="character" w:customStyle="1" w:styleId="WW8Num32z3">
    <w:name w:val="WW8Num32z3"/>
    <w:rsid w:val="0016513D"/>
    <w:rPr>
      <w:rFonts w:ascii="Symbol" w:hAnsi="Symbol" w:cs="Symbol" w:hint="default"/>
    </w:rPr>
  </w:style>
  <w:style w:type="character" w:customStyle="1" w:styleId="WW8Num33z0">
    <w:name w:val="WW8Num33z0"/>
    <w:rsid w:val="0016513D"/>
    <w:rPr>
      <w:rFonts w:ascii="Symbol" w:hAnsi="Symbol" w:cs="Symbol" w:hint="default"/>
    </w:rPr>
  </w:style>
  <w:style w:type="character" w:customStyle="1" w:styleId="WW8Num33z1">
    <w:name w:val="WW8Num33z1"/>
    <w:rsid w:val="0016513D"/>
    <w:rPr>
      <w:rFonts w:ascii="Courier New" w:hAnsi="Courier New" w:cs="Courier New" w:hint="default"/>
    </w:rPr>
  </w:style>
  <w:style w:type="character" w:customStyle="1" w:styleId="WW8Num33z2">
    <w:name w:val="WW8Num33z2"/>
    <w:rsid w:val="0016513D"/>
    <w:rPr>
      <w:rFonts w:ascii="Wingdings" w:hAnsi="Wingdings" w:cs="Wingdings" w:hint="default"/>
    </w:rPr>
  </w:style>
  <w:style w:type="character" w:customStyle="1" w:styleId="WW8Num34z0">
    <w:name w:val="WW8Num34z0"/>
    <w:rsid w:val="0016513D"/>
    <w:rPr>
      <w:rFonts w:ascii="Times New Roman" w:hAnsi="Times New Roman" w:cs="Times New Roman" w:hint="default"/>
      <w:i/>
      <w:sz w:val="28"/>
      <w:szCs w:val="28"/>
    </w:rPr>
  </w:style>
  <w:style w:type="character" w:customStyle="1" w:styleId="WW8Num34z1">
    <w:name w:val="WW8Num34z1"/>
    <w:rsid w:val="0016513D"/>
  </w:style>
  <w:style w:type="character" w:customStyle="1" w:styleId="WW8Num34z2">
    <w:name w:val="WW8Num34z2"/>
    <w:rsid w:val="0016513D"/>
  </w:style>
  <w:style w:type="character" w:customStyle="1" w:styleId="WW8Num34z3">
    <w:name w:val="WW8Num34z3"/>
    <w:rsid w:val="0016513D"/>
  </w:style>
  <w:style w:type="character" w:customStyle="1" w:styleId="WW8Num34z4">
    <w:name w:val="WW8Num34z4"/>
    <w:rsid w:val="0016513D"/>
  </w:style>
  <w:style w:type="character" w:customStyle="1" w:styleId="WW8Num34z5">
    <w:name w:val="WW8Num34z5"/>
    <w:rsid w:val="0016513D"/>
  </w:style>
  <w:style w:type="character" w:customStyle="1" w:styleId="WW8Num34z6">
    <w:name w:val="WW8Num34z6"/>
    <w:rsid w:val="0016513D"/>
  </w:style>
  <w:style w:type="character" w:customStyle="1" w:styleId="WW8Num34z7">
    <w:name w:val="WW8Num34z7"/>
    <w:rsid w:val="0016513D"/>
  </w:style>
  <w:style w:type="character" w:customStyle="1" w:styleId="WW8Num34z8">
    <w:name w:val="WW8Num34z8"/>
    <w:rsid w:val="0016513D"/>
  </w:style>
  <w:style w:type="character" w:customStyle="1" w:styleId="12">
    <w:name w:val="Основной шрифт абзаца1"/>
    <w:rsid w:val="0016513D"/>
  </w:style>
  <w:style w:type="character" w:styleId="af2">
    <w:name w:val="FollowedHyperlink"/>
    <w:rsid w:val="0016513D"/>
    <w:rPr>
      <w:color w:val="800080"/>
      <w:u w:val="single"/>
    </w:rPr>
  </w:style>
  <w:style w:type="character" w:customStyle="1" w:styleId="26">
    <w:name w:val="Основной текст 2 Знак"/>
    <w:rsid w:val="0016513D"/>
    <w:rPr>
      <w:rFonts w:ascii="Times New Roman" w:eastAsia="Times New Roman" w:hAnsi="Times New Roman" w:cs="Times New Roman"/>
      <w:sz w:val="24"/>
    </w:rPr>
  </w:style>
  <w:style w:type="character" w:customStyle="1" w:styleId="af3">
    <w:name w:val="Основной текст_"/>
    <w:rsid w:val="0016513D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af4">
    <w:name w:val="Подзаголовок Знак"/>
    <w:rsid w:val="0016513D"/>
    <w:rPr>
      <w:rFonts w:ascii="Cambria" w:eastAsia="Times New Roman" w:hAnsi="Cambria" w:cs="Times New Roman"/>
      <w:sz w:val="24"/>
      <w:szCs w:val="24"/>
    </w:rPr>
  </w:style>
  <w:style w:type="character" w:customStyle="1" w:styleId="af5">
    <w:name w:val="Символы концевой сноски"/>
    <w:rsid w:val="0016513D"/>
    <w:rPr>
      <w:vertAlign w:val="superscript"/>
    </w:rPr>
  </w:style>
  <w:style w:type="character" w:customStyle="1" w:styleId="WW-">
    <w:name w:val="WW-Символы концевой сноски"/>
    <w:rsid w:val="0016513D"/>
  </w:style>
  <w:style w:type="character" w:customStyle="1" w:styleId="13">
    <w:name w:val="Знак концевой сноски1"/>
    <w:rsid w:val="0016513D"/>
    <w:rPr>
      <w:vertAlign w:val="superscript"/>
    </w:rPr>
  </w:style>
  <w:style w:type="character" w:customStyle="1" w:styleId="Strong">
    <w:name w:val="Strong"/>
    <w:rsid w:val="0016513D"/>
    <w:rPr>
      <w:b/>
      <w:bCs/>
    </w:rPr>
  </w:style>
  <w:style w:type="character" w:customStyle="1" w:styleId="blk">
    <w:name w:val="blk"/>
    <w:rsid w:val="0016513D"/>
  </w:style>
  <w:style w:type="character" w:customStyle="1" w:styleId="nobr">
    <w:name w:val="nobr"/>
    <w:rsid w:val="0016513D"/>
  </w:style>
  <w:style w:type="character" w:styleId="af6">
    <w:name w:val="footnote reference"/>
    <w:rsid w:val="0016513D"/>
    <w:rPr>
      <w:vertAlign w:val="superscript"/>
    </w:rPr>
  </w:style>
  <w:style w:type="character" w:styleId="af7">
    <w:name w:val="endnote reference"/>
    <w:rsid w:val="0016513D"/>
    <w:rPr>
      <w:vertAlign w:val="superscript"/>
    </w:rPr>
  </w:style>
  <w:style w:type="character" w:customStyle="1" w:styleId="ListLabel638">
    <w:name w:val="ListLabel 638"/>
    <w:rsid w:val="0016513D"/>
    <w:rPr>
      <w:rFonts w:ascii="Calibri" w:hAnsi="Calibri" w:cs="Times New Roman"/>
      <w:b/>
      <w:sz w:val="24"/>
    </w:rPr>
  </w:style>
  <w:style w:type="character" w:customStyle="1" w:styleId="ListLabel639">
    <w:name w:val="ListLabel 639"/>
    <w:rsid w:val="0016513D"/>
    <w:rPr>
      <w:rFonts w:ascii="Calibri" w:hAnsi="Calibri" w:cs="Times New Roman"/>
      <w:sz w:val="24"/>
    </w:rPr>
  </w:style>
  <w:style w:type="character" w:customStyle="1" w:styleId="ListLabel640">
    <w:name w:val="ListLabel 640"/>
    <w:rsid w:val="0016513D"/>
    <w:rPr>
      <w:rFonts w:cs="Times New Roman"/>
      <w:sz w:val="24"/>
    </w:rPr>
  </w:style>
  <w:style w:type="character" w:customStyle="1" w:styleId="ListLabel641">
    <w:name w:val="ListLabel 641"/>
    <w:rsid w:val="0016513D"/>
    <w:rPr>
      <w:rFonts w:cs="Times New Roman"/>
      <w:sz w:val="24"/>
    </w:rPr>
  </w:style>
  <w:style w:type="character" w:customStyle="1" w:styleId="ListLabel642">
    <w:name w:val="ListLabel 642"/>
    <w:rsid w:val="0016513D"/>
    <w:rPr>
      <w:rFonts w:cs="Times New Roman"/>
      <w:sz w:val="24"/>
    </w:rPr>
  </w:style>
  <w:style w:type="character" w:customStyle="1" w:styleId="ListLabel646">
    <w:name w:val="ListLabel 646"/>
    <w:rsid w:val="0016513D"/>
    <w:rPr>
      <w:rFonts w:ascii="Calibri" w:hAnsi="Calibri" w:cs="Symbol"/>
    </w:rPr>
  </w:style>
  <w:style w:type="character" w:customStyle="1" w:styleId="ListLabel647">
    <w:name w:val="ListLabel 647"/>
    <w:rsid w:val="0016513D"/>
    <w:rPr>
      <w:rFonts w:cs="Courier New"/>
    </w:rPr>
  </w:style>
  <w:style w:type="character" w:customStyle="1" w:styleId="ListLabel648">
    <w:name w:val="ListLabel 648"/>
    <w:rsid w:val="0016513D"/>
    <w:rPr>
      <w:rFonts w:cs="Wingdings"/>
    </w:rPr>
  </w:style>
  <w:style w:type="character" w:customStyle="1" w:styleId="ListLabel649">
    <w:name w:val="ListLabel 649"/>
    <w:rsid w:val="0016513D"/>
    <w:rPr>
      <w:rFonts w:cs="Symbol"/>
    </w:rPr>
  </w:style>
  <w:style w:type="character" w:customStyle="1" w:styleId="ListLabel650">
    <w:name w:val="ListLabel 650"/>
    <w:rsid w:val="0016513D"/>
    <w:rPr>
      <w:rFonts w:cs="Courier New"/>
    </w:rPr>
  </w:style>
  <w:style w:type="character" w:customStyle="1" w:styleId="ListLabel651">
    <w:name w:val="ListLabel 651"/>
    <w:rsid w:val="0016513D"/>
    <w:rPr>
      <w:rFonts w:cs="Wingdings"/>
    </w:rPr>
  </w:style>
  <w:style w:type="character" w:customStyle="1" w:styleId="ListLabel652">
    <w:name w:val="ListLabel 652"/>
    <w:rsid w:val="0016513D"/>
    <w:rPr>
      <w:rFonts w:cs="Symbol"/>
    </w:rPr>
  </w:style>
  <w:style w:type="character" w:customStyle="1" w:styleId="ListLabel653">
    <w:name w:val="ListLabel 653"/>
    <w:rsid w:val="0016513D"/>
    <w:rPr>
      <w:rFonts w:cs="Courier New"/>
    </w:rPr>
  </w:style>
  <w:style w:type="character" w:customStyle="1" w:styleId="ListLabel654">
    <w:name w:val="ListLabel 654"/>
    <w:rsid w:val="0016513D"/>
    <w:rPr>
      <w:rFonts w:cs="Wingdings"/>
    </w:rPr>
  </w:style>
  <w:style w:type="character" w:customStyle="1" w:styleId="ListLabel655">
    <w:name w:val="ListLabel 655"/>
    <w:rsid w:val="0016513D"/>
    <w:rPr>
      <w:rFonts w:ascii="Calibri" w:hAnsi="Calibri" w:cs="Times New Roman"/>
    </w:rPr>
  </w:style>
  <w:style w:type="character" w:customStyle="1" w:styleId="ListLabel656">
    <w:name w:val="ListLabel 656"/>
    <w:rsid w:val="0016513D"/>
    <w:rPr>
      <w:rFonts w:ascii="Calibri" w:hAnsi="Calibri" w:cs="Times New Roman"/>
    </w:rPr>
  </w:style>
  <w:style w:type="character" w:customStyle="1" w:styleId="ListLabel645">
    <w:name w:val="ListLabel 645"/>
    <w:rsid w:val="0016513D"/>
    <w:rPr>
      <w:rFonts w:ascii="Calibri" w:hAnsi="Calibri" w:cs="Times New Roman"/>
    </w:rPr>
  </w:style>
  <w:style w:type="character" w:customStyle="1" w:styleId="ListLabel657">
    <w:name w:val="ListLabel 657"/>
    <w:rsid w:val="0016513D"/>
    <w:rPr>
      <w:rFonts w:cs="Times New Roman"/>
      <w:sz w:val="24"/>
    </w:rPr>
  </w:style>
  <w:style w:type="character" w:customStyle="1" w:styleId="ListLabel658">
    <w:name w:val="ListLabel 658"/>
    <w:rsid w:val="0016513D"/>
    <w:rPr>
      <w:rFonts w:cs="Times New Roman"/>
      <w:sz w:val="24"/>
    </w:rPr>
  </w:style>
  <w:style w:type="character" w:customStyle="1" w:styleId="ListLabel659">
    <w:name w:val="ListLabel 659"/>
    <w:rsid w:val="0016513D"/>
    <w:rPr>
      <w:rFonts w:cs="Times New Roman"/>
      <w:sz w:val="24"/>
    </w:rPr>
  </w:style>
  <w:style w:type="character" w:customStyle="1" w:styleId="ListLabel688">
    <w:name w:val="ListLabel 688"/>
    <w:rsid w:val="0016513D"/>
    <w:rPr>
      <w:rFonts w:ascii="Calibri" w:hAnsi="Calibri" w:cs="Symbol"/>
    </w:rPr>
  </w:style>
  <w:style w:type="character" w:customStyle="1" w:styleId="ListLabel689">
    <w:name w:val="ListLabel 689"/>
    <w:rsid w:val="0016513D"/>
    <w:rPr>
      <w:rFonts w:cs="Courier New"/>
    </w:rPr>
  </w:style>
  <w:style w:type="character" w:customStyle="1" w:styleId="ListLabel690">
    <w:name w:val="ListLabel 690"/>
    <w:rsid w:val="0016513D"/>
    <w:rPr>
      <w:rFonts w:cs="Wingdings"/>
    </w:rPr>
  </w:style>
  <w:style w:type="character" w:customStyle="1" w:styleId="ListLabel691">
    <w:name w:val="ListLabel 691"/>
    <w:rsid w:val="0016513D"/>
    <w:rPr>
      <w:rFonts w:cs="Symbol"/>
    </w:rPr>
  </w:style>
  <w:style w:type="character" w:customStyle="1" w:styleId="ListLabel692">
    <w:name w:val="ListLabel 692"/>
    <w:rsid w:val="0016513D"/>
    <w:rPr>
      <w:rFonts w:cs="Courier New"/>
    </w:rPr>
  </w:style>
  <w:style w:type="character" w:customStyle="1" w:styleId="ListLabel693">
    <w:name w:val="ListLabel 693"/>
    <w:rsid w:val="0016513D"/>
    <w:rPr>
      <w:rFonts w:cs="Wingdings"/>
    </w:rPr>
  </w:style>
  <w:style w:type="character" w:customStyle="1" w:styleId="ListLabel694">
    <w:name w:val="ListLabel 694"/>
    <w:rsid w:val="0016513D"/>
    <w:rPr>
      <w:rFonts w:cs="Symbol"/>
    </w:rPr>
  </w:style>
  <w:style w:type="character" w:customStyle="1" w:styleId="ListLabel695">
    <w:name w:val="ListLabel 695"/>
    <w:rsid w:val="0016513D"/>
    <w:rPr>
      <w:rFonts w:cs="Courier New"/>
    </w:rPr>
  </w:style>
  <w:style w:type="character" w:customStyle="1" w:styleId="ListLabel696">
    <w:name w:val="ListLabel 696"/>
    <w:rsid w:val="0016513D"/>
    <w:rPr>
      <w:rFonts w:cs="Wingdings"/>
    </w:rPr>
  </w:style>
  <w:style w:type="character" w:customStyle="1" w:styleId="ListLabel697">
    <w:name w:val="ListLabel 697"/>
    <w:rsid w:val="0016513D"/>
    <w:rPr>
      <w:rFonts w:ascii="Calibri" w:hAnsi="Calibri" w:cs="Symbol"/>
    </w:rPr>
  </w:style>
  <w:style w:type="character" w:customStyle="1" w:styleId="ListLabel698">
    <w:name w:val="ListLabel 698"/>
    <w:rsid w:val="0016513D"/>
    <w:rPr>
      <w:rFonts w:cs="Courier New"/>
    </w:rPr>
  </w:style>
  <w:style w:type="character" w:customStyle="1" w:styleId="ListLabel699">
    <w:name w:val="ListLabel 699"/>
    <w:rsid w:val="0016513D"/>
    <w:rPr>
      <w:rFonts w:cs="Wingdings"/>
    </w:rPr>
  </w:style>
  <w:style w:type="character" w:customStyle="1" w:styleId="ListLabel700">
    <w:name w:val="ListLabel 700"/>
    <w:rsid w:val="0016513D"/>
    <w:rPr>
      <w:rFonts w:cs="Symbol"/>
    </w:rPr>
  </w:style>
  <w:style w:type="character" w:customStyle="1" w:styleId="ListLabel701">
    <w:name w:val="ListLabel 701"/>
    <w:rsid w:val="0016513D"/>
    <w:rPr>
      <w:rFonts w:cs="Courier New"/>
    </w:rPr>
  </w:style>
  <w:style w:type="character" w:customStyle="1" w:styleId="ListLabel702">
    <w:name w:val="ListLabel 702"/>
    <w:rsid w:val="0016513D"/>
    <w:rPr>
      <w:rFonts w:cs="Wingdings"/>
    </w:rPr>
  </w:style>
  <w:style w:type="character" w:customStyle="1" w:styleId="ListLabel703">
    <w:name w:val="ListLabel 703"/>
    <w:rsid w:val="0016513D"/>
    <w:rPr>
      <w:rFonts w:cs="Symbol"/>
    </w:rPr>
  </w:style>
  <w:style w:type="character" w:customStyle="1" w:styleId="ListLabel704">
    <w:name w:val="ListLabel 704"/>
    <w:rsid w:val="0016513D"/>
    <w:rPr>
      <w:rFonts w:cs="Courier New"/>
    </w:rPr>
  </w:style>
  <w:style w:type="character" w:customStyle="1" w:styleId="ListLabel705">
    <w:name w:val="ListLabel 705"/>
    <w:rsid w:val="0016513D"/>
    <w:rPr>
      <w:rFonts w:cs="Wingdings"/>
    </w:rPr>
  </w:style>
  <w:style w:type="character" w:customStyle="1" w:styleId="ListLabel637">
    <w:name w:val="ListLabel 637"/>
    <w:rsid w:val="0016513D"/>
    <w:rPr>
      <w:rFonts w:ascii="Calibri" w:hAnsi="Calibri" w:cs="Symbol"/>
      <w:sz w:val="24"/>
    </w:rPr>
  </w:style>
  <w:style w:type="character" w:customStyle="1" w:styleId="ListLabel644">
    <w:name w:val="ListLabel 644"/>
    <w:rsid w:val="0016513D"/>
    <w:rPr>
      <w:rFonts w:ascii="Calibri" w:hAnsi="Calibri" w:cs="Symbol"/>
    </w:rPr>
  </w:style>
  <w:style w:type="paragraph" w:customStyle="1" w:styleId="af8">
    <w:name w:val="Заголовок"/>
    <w:basedOn w:val="a"/>
    <w:next w:val="a6"/>
    <w:rsid w:val="0016513D"/>
    <w:pPr>
      <w:keepNext/>
      <w:suppressAutoHyphens/>
      <w:spacing w:before="240" w:after="120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9">
    <w:name w:val="List"/>
    <w:basedOn w:val="a6"/>
    <w:rsid w:val="0016513D"/>
    <w:pPr>
      <w:suppressAutoHyphens/>
      <w:spacing w:after="140" w:line="288" w:lineRule="auto"/>
    </w:pPr>
    <w:rPr>
      <w:rFonts w:ascii="Calibri" w:eastAsia="Calibri" w:hAnsi="Calibri" w:cs="Arial"/>
      <w:sz w:val="22"/>
      <w:szCs w:val="22"/>
      <w:lang w:eastAsia="zh-CN"/>
    </w:rPr>
  </w:style>
  <w:style w:type="paragraph" w:styleId="afa">
    <w:name w:val="caption"/>
    <w:basedOn w:val="a"/>
    <w:qFormat/>
    <w:rsid w:val="0016513D"/>
    <w:pPr>
      <w:suppressLineNumbers/>
      <w:suppressAutoHyphens/>
      <w:spacing w:before="120" w:after="120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27">
    <w:name w:val="Указатель2"/>
    <w:basedOn w:val="a"/>
    <w:rsid w:val="0016513D"/>
    <w:pPr>
      <w:suppressLineNumbers/>
      <w:suppressAutoHyphens/>
    </w:pPr>
    <w:rPr>
      <w:rFonts w:ascii="Calibri" w:eastAsia="Calibri" w:hAnsi="Calibri" w:cs="Arial"/>
      <w:lang w:eastAsia="zh-CN"/>
    </w:rPr>
  </w:style>
  <w:style w:type="paragraph" w:customStyle="1" w:styleId="14">
    <w:name w:val="Название объекта1"/>
    <w:basedOn w:val="a"/>
    <w:rsid w:val="0016513D"/>
    <w:pPr>
      <w:suppressLineNumbers/>
      <w:suppressAutoHyphens/>
      <w:spacing w:before="120" w:after="120"/>
    </w:pPr>
    <w:rPr>
      <w:rFonts w:ascii="Calibri" w:eastAsia="Calibri" w:hAnsi="Calibri" w:cs="Ari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16513D"/>
    <w:pPr>
      <w:suppressLineNumbers/>
      <w:suppressAutoHyphens/>
    </w:pPr>
    <w:rPr>
      <w:rFonts w:ascii="Calibri" w:eastAsia="Calibri" w:hAnsi="Calibri" w:cs="Arial"/>
      <w:lang w:eastAsia="zh-CN"/>
    </w:rPr>
  </w:style>
  <w:style w:type="paragraph" w:customStyle="1" w:styleId="font5">
    <w:name w:val="font5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font6">
    <w:name w:val="font6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font7">
    <w:name w:val="font7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font8">
    <w:name w:val="font8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zh-CN"/>
    </w:rPr>
  </w:style>
  <w:style w:type="paragraph" w:customStyle="1" w:styleId="font9">
    <w:name w:val="font9"/>
    <w:basedOn w:val="a"/>
    <w:rsid w:val="0016513D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zh-CN"/>
    </w:rPr>
  </w:style>
  <w:style w:type="paragraph" w:customStyle="1" w:styleId="xl65">
    <w:name w:val="xl65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66">
    <w:name w:val="xl66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7">
    <w:name w:val="xl67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8">
    <w:name w:val="xl68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40"/>
      <w:szCs w:val="40"/>
      <w:lang w:eastAsia="zh-CN"/>
    </w:rPr>
  </w:style>
  <w:style w:type="paragraph" w:customStyle="1" w:styleId="xl69">
    <w:name w:val="xl69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0">
    <w:name w:val="xl70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1">
    <w:name w:val="xl71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2">
    <w:name w:val="xl72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3">
    <w:name w:val="xl73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74">
    <w:name w:val="xl74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5">
    <w:name w:val="xl75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6">
    <w:name w:val="xl76"/>
    <w:basedOn w:val="a"/>
    <w:rsid w:val="0016513D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zh-CN"/>
    </w:rPr>
  </w:style>
  <w:style w:type="paragraph" w:customStyle="1" w:styleId="xl77">
    <w:name w:val="xl77"/>
    <w:basedOn w:val="a"/>
    <w:rsid w:val="0016513D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8">
    <w:name w:val="xl78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79">
    <w:name w:val="xl79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0">
    <w:name w:val="xl80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81">
    <w:name w:val="xl81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2">
    <w:name w:val="xl82"/>
    <w:basedOn w:val="a"/>
    <w:rsid w:val="0016513D"/>
    <w:pPr>
      <w:pBdr>
        <w:top w:val="single" w:sz="4" w:space="0" w:color="000000"/>
        <w:left w:val="single" w:sz="4" w:space="14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ind w:firstLine="200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3">
    <w:name w:val="xl83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zh-CN"/>
    </w:rPr>
  </w:style>
  <w:style w:type="paragraph" w:customStyle="1" w:styleId="xl84">
    <w:name w:val="xl84"/>
    <w:basedOn w:val="a"/>
    <w:rsid w:val="0016513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5">
    <w:name w:val="xl85"/>
    <w:basedOn w:val="a"/>
    <w:rsid w:val="0016513D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xl86">
    <w:name w:val="xl86"/>
    <w:basedOn w:val="a"/>
    <w:rsid w:val="0016513D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zh-CN"/>
    </w:rPr>
  </w:style>
  <w:style w:type="paragraph" w:customStyle="1" w:styleId="16">
    <w:name w:val="Заголовок таблицы ссылок1"/>
    <w:basedOn w:val="1"/>
    <w:next w:val="a"/>
    <w:rsid w:val="0016513D"/>
    <w:pPr>
      <w:keepLines/>
      <w:numPr>
        <w:numId w:val="0"/>
      </w:numPr>
      <w:spacing w:before="480" w:after="0" w:line="276" w:lineRule="auto"/>
      <w:jc w:val="left"/>
    </w:pPr>
    <w:rPr>
      <w:rFonts w:ascii="Cambria" w:hAnsi="Cambria" w:cs="Times New Roman"/>
      <w:color w:val="365F91"/>
      <w:sz w:val="28"/>
      <w:szCs w:val="28"/>
    </w:rPr>
  </w:style>
  <w:style w:type="paragraph" w:styleId="28">
    <w:name w:val="toc 2"/>
    <w:basedOn w:val="a"/>
    <w:next w:val="a"/>
    <w:rsid w:val="0016513D"/>
    <w:pPr>
      <w:suppressAutoHyphens/>
      <w:ind w:left="220"/>
    </w:pPr>
    <w:rPr>
      <w:rFonts w:ascii="Calibri" w:eastAsia="Calibri" w:hAnsi="Calibri" w:cs="Calibri"/>
      <w:lang w:eastAsia="zh-CN"/>
    </w:rPr>
  </w:style>
  <w:style w:type="paragraph" w:customStyle="1" w:styleId="9">
    <w:name w:val="Основной текст9"/>
    <w:basedOn w:val="a"/>
    <w:rsid w:val="0016513D"/>
    <w:pPr>
      <w:shd w:val="clear" w:color="auto" w:fill="FFFFFF"/>
      <w:suppressAutoHyphens/>
      <w:spacing w:after="0" w:line="230" w:lineRule="exact"/>
      <w:ind w:hanging="380"/>
    </w:pPr>
    <w:rPr>
      <w:rFonts w:ascii="Arial" w:eastAsia="Arial" w:hAnsi="Arial" w:cs="Arial"/>
      <w:sz w:val="19"/>
      <w:szCs w:val="19"/>
      <w:lang w:eastAsia="zh-CN"/>
    </w:rPr>
  </w:style>
  <w:style w:type="paragraph" w:styleId="17">
    <w:name w:val="toc 1"/>
    <w:basedOn w:val="a"/>
    <w:next w:val="a"/>
    <w:rsid w:val="0016513D"/>
    <w:pPr>
      <w:suppressAutoHyphens/>
    </w:pPr>
    <w:rPr>
      <w:rFonts w:ascii="Calibri" w:eastAsia="Calibri" w:hAnsi="Calibri" w:cs="Calibri"/>
      <w:lang w:eastAsia="zh-CN"/>
    </w:rPr>
  </w:style>
  <w:style w:type="paragraph" w:styleId="afb">
    <w:name w:val="Subtitle"/>
    <w:basedOn w:val="a"/>
    <w:next w:val="a"/>
    <w:link w:val="18"/>
    <w:qFormat/>
    <w:rsid w:val="0016513D"/>
    <w:pPr>
      <w:suppressAutoHyphens/>
      <w:spacing w:after="60"/>
      <w:jc w:val="center"/>
    </w:pPr>
    <w:rPr>
      <w:rFonts w:ascii="Cambria" w:eastAsia="Times New Roman" w:hAnsi="Cambria" w:cs="Cambria"/>
      <w:sz w:val="24"/>
      <w:szCs w:val="24"/>
      <w:lang w:eastAsia="zh-CN"/>
    </w:rPr>
  </w:style>
  <w:style w:type="character" w:customStyle="1" w:styleId="18">
    <w:name w:val="Подзаголовок Знак1"/>
    <w:basedOn w:val="a0"/>
    <w:link w:val="afb"/>
    <w:rsid w:val="0016513D"/>
    <w:rPr>
      <w:rFonts w:ascii="Cambria" w:eastAsia="Times New Roman" w:hAnsi="Cambria" w:cs="Cambria"/>
      <w:sz w:val="24"/>
      <w:szCs w:val="24"/>
      <w:lang w:eastAsia="zh-CN"/>
    </w:rPr>
  </w:style>
  <w:style w:type="paragraph" w:customStyle="1" w:styleId="afc">
    <w:name w:val="Содержимое таблицы"/>
    <w:basedOn w:val="a"/>
    <w:rsid w:val="0016513D"/>
    <w:pPr>
      <w:suppressLineNumbers/>
      <w:suppressAutoHyphens/>
    </w:pPr>
    <w:rPr>
      <w:rFonts w:ascii="Calibri" w:eastAsia="Calibri" w:hAnsi="Calibri" w:cs="Calibri"/>
      <w:lang w:eastAsia="zh-CN"/>
    </w:rPr>
  </w:style>
  <w:style w:type="paragraph" w:customStyle="1" w:styleId="afd">
    <w:name w:val="Заголовок таблицы"/>
    <w:basedOn w:val="afc"/>
    <w:rsid w:val="0016513D"/>
    <w:pPr>
      <w:jc w:val="center"/>
    </w:pPr>
    <w:rPr>
      <w:b/>
      <w:bCs/>
    </w:rPr>
  </w:style>
  <w:style w:type="paragraph" w:customStyle="1" w:styleId="ListParagraph">
    <w:name w:val="List Paragraph"/>
    <w:basedOn w:val="a"/>
    <w:rsid w:val="0016513D"/>
    <w:pPr>
      <w:suppressAutoHyphens/>
      <w:spacing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5157-B825-461E-BB67-53F05B1F8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2214</TotalTime>
  <Pages>82</Pages>
  <Words>22875</Words>
  <Characters>130391</Characters>
  <Application>Microsoft Office Word</Application>
  <DocSecurity>0</DocSecurity>
  <Lines>1086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Соболева</dc:creator>
  <cp:keywords/>
  <dc:description/>
  <cp:lastModifiedBy>Польз3</cp:lastModifiedBy>
  <cp:revision>99</cp:revision>
  <dcterms:created xsi:type="dcterms:W3CDTF">2014-08-01T02:39:00Z</dcterms:created>
  <dcterms:modified xsi:type="dcterms:W3CDTF">2020-09-09T10:50:00Z</dcterms:modified>
</cp:coreProperties>
</file>